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Pr="00C063D5" w:rsidRDefault="00F62DFA" w:rsidP="00AF7AB1">
      <w:pPr>
        <w:widowControl w:val="0"/>
        <w:suppressAutoHyphens w:val="0"/>
        <w:ind w:firstLine="0"/>
        <w:jc w:val="center"/>
        <w:rPr>
          <w:rFonts w:ascii="Liberation Sans" w:hAnsi="Liberation Sans" w:cs="Liberation Sans"/>
          <w:b/>
          <w:bCs/>
          <w:sz w:val="20"/>
          <w:szCs w:val="20"/>
        </w:rPr>
      </w:pPr>
      <w:bookmarkStart w:id="0" w:name="_GoBack"/>
      <w:bookmarkEnd w:id="0"/>
      <w:r w:rsidRPr="00C063D5">
        <w:rPr>
          <w:rFonts w:ascii="Liberation Sans" w:hAnsi="Liberation Sans" w:cs="Liberation Sans"/>
          <w:b/>
          <w:bCs/>
          <w:sz w:val="20"/>
          <w:szCs w:val="20"/>
        </w:rPr>
        <w:t>ΤΥΠΟΠΟΙΗΜΕΝΟ ΕΝΤΥΠΟ ΥΠΕΥΘΥΝΗΣ ΔΗΛΩΣΗΣ</w:t>
      </w:r>
      <w:r w:rsidR="00E00AB5" w:rsidRPr="00C063D5">
        <w:rPr>
          <w:rFonts w:ascii="Liberation Sans" w:hAnsi="Liberation Sans" w:cs="Liberation Sans"/>
          <w:b/>
          <w:bCs/>
          <w:sz w:val="20"/>
          <w:szCs w:val="20"/>
        </w:rPr>
        <w:t xml:space="preserve"> </w:t>
      </w:r>
      <w:r w:rsidRPr="00C063D5">
        <w:rPr>
          <w:rFonts w:ascii="Liberation Sans" w:hAnsi="Liberation Sans" w:cs="Liberation Sans"/>
          <w:b/>
          <w:bCs/>
          <w:sz w:val="20"/>
          <w:szCs w:val="20"/>
        </w:rPr>
        <w:t>(TEΥΔ)</w:t>
      </w:r>
    </w:p>
    <w:p w:rsidR="00F62DFA" w:rsidRPr="00C063D5" w:rsidRDefault="00F62DFA" w:rsidP="00AF7AB1">
      <w:pPr>
        <w:widowControl w:val="0"/>
        <w:suppressAutoHyphens w:val="0"/>
        <w:jc w:val="center"/>
        <w:rPr>
          <w:rFonts w:ascii="Liberation Sans" w:eastAsia="Calibri" w:hAnsi="Liberation Sans" w:cs="Liberation Sans"/>
          <w:b/>
          <w:bCs/>
          <w:color w:val="669900"/>
          <w:sz w:val="20"/>
          <w:szCs w:val="20"/>
          <w:u w:val="single"/>
        </w:rPr>
      </w:pPr>
      <w:r w:rsidRPr="00C063D5">
        <w:rPr>
          <w:rFonts w:ascii="Liberation Sans" w:hAnsi="Liberation Sans" w:cs="Liberation Sans"/>
          <w:b/>
          <w:bCs/>
          <w:sz w:val="20"/>
          <w:szCs w:val="20"/>
        </w:rPr>
        <w:t>[άρθρου 79 παρ. 4 ν. 4412/2016 (Α 147)]</w:t>
      </w:r>
    </w:p>
    <w:p w:rsidR="00F62DFA" w:rsidRPr="00C063D5" w:rsidRDefault="00F62DFA" w:rsidP="00AF7AB1">
      <w:pPr>
        <w:widowControl w:val="0"/>
        <w:suppressAutoHyphens w:val="0"/>
        <w:ind w:firstLine="0"/>
        <w:jc w:val="center"/>
        <w:rPr>
          <w:rFonts w:ascii="Liberation Sans" w:hAnsi="Liberation Sans" w:cs="Liberation Sans"/>
          <w:sz w:val="20"/>
          <w:szCs w:val="20"/>
        </w:rPr>
      </w:pPr>
      <w:r w:rsidRPr="00C063D5">
        <w:rPr>
          <w:rFonts w:ascii="Liberation Sans" w:eastAsia="Calibri" w:hAnsi="Liberation Sans" w:cs="Liberation Sans"/>
          <w:b/>
          <w:bCs/>
          <w:color w:val="669900"/>
          <w:sz w:val="20"/>
          <w:szCs w:val="20"/>
          <w:u w:val="single"/>
        </w:rPr>
        <w:t xml:space="preserve"> </w:t>
      </w:r>
      <w:r w:rsidRPr="00C063D5">
        <w:rPr>
          <w:rFonts w:ascii="Liberation Sans" w:eastAsia="Calibri" w:hAnsi="Liberation Sans" w:cs="Liberation Sans"/>
          <w:b/>
          <w:bCs/>
          <w:color w:val="00000A"/>
          <w:sz w:val="20"/>
          <w:szCs w:val="20"/>
          <w:u w:val="single"/>
        </w:rPr>
        <w:t>για διαδικασίες σύναψης δημόσιας σύμβασης κάτω των ορίων των οδηγιών</w:t>
      </w:r>
    </w:p>
    <w:p w:rsidR="00E00AB5" w:rsidRPr="00C063D5" w:rsidRDefault="00F62DFA" w:rsidP="00AF7AB1">
      <w:pPr>
        <w:widowControl w:val="0"/>
        <w:suppressAutoHyphens w:val="0"/>
        <w:ind w:firstLine="0"/>
        <w:jc w:val="center"/>
        <w:rPr>
          <w:rFonts w:ascii="Liberation Sans" w:hAnsi="Liberation Sans" w:cs="Liberation Sans"/>
          <w:b/>
          <w:bCs/>
          <w:sz w:val="20"/>
          <w:szCs w:val="20"/>
        </w:rPr>
      </w:pPr>
      <w:r w:rsidRPr="00C063D5">
        <w:rPr>
          <w:rFonts w:ascii="Liberation Sans" w:hAnsi="Liberation Sans" w:cs="Liberation Sans"/>
          <w:b/>
          <w:bCs/>
          <w:sz w:val="20"/>
          <w:szCs w:val="20"/>
          <w:u w:val="single"/>
        </w:rPr>
        <w:t>Μέρος Ι: Πληροφορίες σχετικά με την αναθέτουσα αρχή/αναθέτοντα φορέα</w:t>
      </w:r>
      <w:r w:rsidR="00E00AB5" w:rsidRPr="00C063D5">
        <w:rPr>
          <w:rStyle w:val="aa"/>
          <w:rFonts w:ascii="Liberation Sans" w:hAnsi="Liberation Sans" w:cs="Liberation Sans"/>
          <w:b/>
          <w:bCs/>
          <w:sz w:val="20"/>
          <w:szCs w:val="20"/>
          <w:u w:val="single"/>
        </w:rPr>
        <w:endnoteReference w:id="1"/>
      </w:r>
      <w:r w:rsidR="00E00AB5" w:rsidRPr="00C063D5">
        <w:rPr>
          <w:rFonts w:ascii="Liberation Sans" w:hAnsi="Liberation Sans" w:cs="Liberation Sans"/>
          <w:b/>
          <w:bCs/>
          <w:sz w:val="20"/>
          <w:szCs w:val="20"/>
          <w:u w:val="single"/>
        </w:rPr>
        <w:t xml:space="preserve">  και τη διαδικασία ανάθ</w:t>
      </w:r>
      <w:r w:rsidR="00E00AB5" w:rsidRPr="00C063D5">
        <w:rPr>
          <w:rFonts w:ascii="Liberation Sans" w:hAnsi="Liberation Sans" w:cs="Liberation Sans"/>
          <w:b/>
          <w:bCs/>
          <w:sz w:val="20"/>
          <w:szCs w:val="20"/>
          <w:u w:val="single"/>
        </w:rPr>
        <w:t>ε</w:t>
      </w:r>
      <w:r w:rsidR="00E00AB5" w:rsidRPr="00C063D5">
        <w:rPr>
          <w:rFonts w:ascii="Liberation Sans" w:hAnsi="Liberation Sans" w:cs="Liberation Sans"/>
          <w:b/>
          <w:bCs/>
          <w:sz w:val="20"/>
          <w:szCs w:val="20"/>
          <w:u w:val="single"/>
        </w:rPr>
        <w:t>σης</w:t>
      </w:r>
    </w:p>
    <w:p w:rsidR="00E00AB5" w:rsidRPr="00C063D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rFonts w:ascii="Liberation Sans" w:hAnsi="Liberation Sans" w:cs="Liberation Sans"/>
          <w:b/>
          <w:bCs/>
          <w:sz w:val="20"/>
          <w:szCs w:val="20"/>
        </w:rPr>
      </w:pPr>
      <w:r w:rsidRPr="00C063D5">
        <w:rPr>
          <w:rFonts w:ascii="Liberation Sans" w:hAnsi="Liberation Sans" w:cs="Liberation Sans"/>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C063D5"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C063D5" w:rsidRDefault="00E00AB5" w:rsidP="000218AD">
            <w:pPr>
              <w:widowControl w:val="0"/>
              <w:suppressAutoHyphens w:val="0"/>
              <w:spacing w:after="120"/>
              <w:ind w:firstLine="0"/>
              <w:jc w:val="left"/>
              <w:rPr>
                <w:rFonts w:ascii="Liberation Sans" w:hAnsi="Liberation Sans" w:cs="Liberation Sans"/>
                <w:b/>
                <w:sz w:val="20"/>
                <w:szCs w:val="20"/>
              </w:rPr>
            </w:pPr>
            <w:r w:rsidRPr="00C063D5">
              <w:rPr>
                <w:rFonts w:ascii="Liberation Sans" w:hAnsi="Liberation Sans" w:cs="Liberation Sans"/>
                <w:b/>
                <w:bCs/>
                <w:sz w:val="20"/>
                <w:szCs w:val="20"/>
              </w:rPr>
              <w:t>Α: Ονομασία, διεύθυνση και στοιχεία επικοινωνίας της αναθέτουσας αρχής (αα)/ αναθέτοντα φορέα (αφ)</w:t>
            </w:r>
          </w:p>
          <w:p w:rsidR="00E00AB5" w:rsidRPr="00C063D5" w:rsidRDefault="001251E7"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Ονομασία:</w:t>
            </w:r>
            <w:r w:rsidR="00EB2E61" w:rsidRPr="00C063D5">
              <w:rPr>
                <w:rFonts w:ascii="Liberation Sans" w:hAnsi="Liberation Sans" w:cs="Liberation Sans"/>
                <w:sz w:val="20"/>
                <w:szCs w:val="20"/>
              </w:rPr>
              <w:t xml:space="preserve"> </w:t>
            </w:r>
            <w:r w:rsidR="005F1EC3" w:rsidRPr="00C063D5">
              <w:rPr>
                <w:rFonts w:ascii="Liberation Sans" w:hAnsi="Liberation Sans" w:cs="Liberation Sans"/>
                <w:sz w:val="20"/>
                <w:szCs w:val="20"/>
              </w:rPr>
              <w:t xml:space="preserve"> </w:t>
            </w:r>
            <w:r w:rsidRPr="00C063D5">
              <w:rPr>
                <w:rFonts w:ascii="Liberation Sans" w:hAnsi="Liberation Sans" w:cs="Liberation Sans"/>
                <w:sz w:val="20"/>
                <w:szCs w:val="20"/>
              </w:rPr>
              <w:t>ΔΗΜΟΣ ΠΡΕΒΕΖΑΣ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Κωδικός  Αναθέτουσας Αρχ</w:t>
            </w:r>
            <w:r w:rsidR="0079037D" w:rsidRPr="00C063D5">
              <w:rPr>
                <w:rFonts w:ascii="Liberation Sans" w:hAnsi="Liberation Sans" w:cs="Liberation Sans"/>
                <w:b/>
                <w:sz w:val="20"/>
                <w:szCs w:val="20"/>
              </w:rPr>
              <w:t>ής</w:t>
            </w:r>
            <w:r w:rsidR="00016929" w:rsidRPr="00C063D5">
              <w:rPr>
                <w:rFonts w:ascii="Liberation Sans" w:hAnsi="Liberation Sans" w:cs="Liberation Sans"/>
                <w:b/>
                <w:sz w:val="20"/>
                <w:szCs w:val="20"/>
              </w:rPr>
              <w:t>/Αναθέτοντα Φορέα ΚΗΜΔΗΣ :</w:t>
            </w:r>
            <w:r w:rsidR="005F1EC3" w:rsidRPr="00C063D5">
              <w:rPr>
                <w:rFonts w:ascii="Liberation Sans" w:hAnsi="Liberation Sans" w:cs="Liberation Sans"/>
                <w:sz w:val="20"/>
                <w:szCs w:val="20"/>
              </w:rPr>
              <w:t xml:space="preserve"> </w:t>
            </w:r>
            <w:r w:rsidR="00016929" w:rsidRPr="00C063D5">
              <w:rPr>
                <w:rFonts w:ascii="Liberation Sans" w:hAnsi="Liberation Sans" w:cs="Liberation Sans"/>
                <w:sz w:val="20"/>
                <w:szCs w:val="20"/>
              </w:rPr>
              <w:t xml:space="preserve"> </w:t>
            </w:r>
            <w:r w:rsidR="00016929" w:rsidRPr="00C063D5">
              <w:rPr>
                <w:rFonts w:ascii="Liberation Sans" w:hAnsi="Liberation Sans" w:cs="Liberation Sans"/>
                <w:sz w:val="20"/>
                <w:szCs w:val="20"/>
                <w:lang w:val="en-US"/>
              </w:rPr>
              <w:t>6253</w:t>
            </w:r>
          </w:p>
          <w:p w:rsidR="00E00AB5" w:rsidRPr="00C063D5" w:rsidRDefault="00175547"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Ταχυδρομική διεύθυνση/Πόλη/</w:t>
            </w:r>
            <w:r w:rsidR="00E00AB5" w:rsidRPr="00C063D5">
              <w:rPr>
                <w:rFonts w:ascii="Liberation Sans" w:hAnsi="Liberation Sans" w:cs="Liberation Sans"/>
                <w:b/>
                <w:sz w:val="20"/>
                <w:szCs w:val="20"/>
              </w:rPr>
              <w:t>Ταχ. Κωδικός:</w:t>
            </w:r>
            <w:r w:rsidR="00E00AB5" w:rsidRPr="00C063D5">
              <w:rPr>
                <w:rFonts w:ascii="Liberation Sans" w:hAnsi="Liberation Sans" w:cs="Liberation Sans"/>
                <w:sz w:val="20"/>
                <w:szCs w:val="20"/>
              </w:rPr>
              <w:t xml:space="preserve"> </w:t>
            </w:r>
            <w:r w:rsidR="003D73FB" w:rsidRPr="00C063D5">
              <w:rPr>
                <w:rFonts w:ascii="Liberation Sans" w:hAnsi="Liberation Sans" w:cs="Liberation Sans"/>
                <w:sz w:val="20"/>
                <w:szCs w:val="20"/>
              </w:rPr>
              <w:t xml:space="preserve"> Οδός Ελ</w:t>
            </w:r>
            <w:r w:rsidR="00060BAE" w:rsidRPr="00C063D5">
              <w:rPr>
                <w:rFonts w:ascii="Liberation Sans" w:hAnsi="Liberation Sans" w:cs="Liberation Sans"/>
                <w:sz w:val="20"/>
                <w:szCs w:val="20"/>
              </w:rPr>
              <w:t>.</w:t>
            </w:r>
            <w:r w:rsidR="003D73FB" w:rsidRPr="00C063D5">
              <w:rPr>
                <w:rFonts w:ascii="Liberation Sans" w:hAnsi="Liberation Sans" w:cs="Liberation Sans"/>
                <w:sz w:val="20"/>
                <w:szCs w:val="20"/>
              </w:rPr>
              <w:t xml:space="preserve"> Βενιζέλου αριθ. 2, Π</w:t>
            </w:r>
            <w:r w:rsidR="00016929" w:rsidRPr="00C063D5">
              <w:rPr>
                <w:rFonts w:ascii="Liberation Sans" w:hAnsi="Liberation Sans" w:cs="Liberation Sans"/>
                <w:sz w:val="20"/>
                <w:szCs w:val="20"/>
              </w:rPr>
              <w:t>ρέβεζα</w:t>
            </w:r>
            <w:r w:rsidR="003D73FB" w:rsidRPr="00C063D5">
              <w:rPr>
                <w:rFonts w:ascii="Liberation Sans" w:hAnsi="Liberation Sans" w:cs="Liberation Sans"/>
                <w:sz w:val="20"/>
                <w:szCs w:val="20"/>
              </w:rPr>
              <w:t>, Τ.Κ. 481 00</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Αρμόδιος για πληροφορίες:</w:t>
            </w:r>
            <w:r w:rsidRPr="00C063D5">
              <w:rPr>
                <w:rFonts w:ascii="Liberation Sans" w:hAnsi="Liberation Sans" w:cs="Liberation Sans"/>
                <w:sz w:val="20"/>
                <w:szCs w:val="20"/>
              </w:rPr>
              <w:t xml:space="preserve"> </w:t>
            </w:r>
            <w:r w:rsidR="00060BAE" w:rsidRPr="00C063D5">
              <w:rPr>
                <w:rFonts w:ascii="Liberation Sans" w:hAnsi="Liberation Sans" w:cs="Liberation Sans"/>
                <w:sz w:val="20"/>
                <w:szCs w:val="20"/>
              </w:rPr>
              <w:t xml:space="preserve"> Φωτόπουλος Αναστάσιος τηλ. 2682360689, Σταματέλος Παναγιώτης τηλ. 2682360683.</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Τηλέφωνο:</w:t>
            </w:r>
            <w:r w:rsidRPr="00C063D5">
              <w:rPr>
                <w:rFonts w:ascii="Liberation Sans" w:hAnsi="Liberation Sans" w:cs="Liberation Sans"/>
                <w:sz w:val="20"/>
                <w:szCs w:val="20"/>
              </w:rPr>
              <w:t xml:space="preserve"> </w:t>
            </w:r>
            <w:r w:rsidR="00B51977" w:rsidRPr="00C063D5">
              <w:rPr>
                <w:rFonts w:ascii="Liberation Sans" w:hAnsi="Liberation Sans" w:cs="Liberation Sans"/>
                <w:sz w:val="20"/>
                <w:szCs w:val="20"/>
              </w:rPr>
              <w:t xml:space="preserve"> 2682360600</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xml:space="preserve">- </w:t>
            </w:r>
            <w:proofErr w:type="spellStart"/>
            <w:r w:rsidRPr="00C063D5">
              <w:rPr>
                <w:rFonts w:ascii="Liberation Sans" w:hAnsi="Liberation Sans" w:cs="Liberation Sans"/>
                <w:b/>
                <w:sz w:val="20"/>
                <w:szCs w:val="20"/>
              </w:rPr>
              <w:t>Ηλ</w:t>
            </w:r>
            <w:proofErr w:type="spellEnd"/>
            <w:r w:rsidRPr="00C063D5">
              <w:rPr>
                <w:rFonts w:ascii="Liberation Sans" w:hAnsi="Liberation Sans" w:cs="Liberation Sans"/>
                <w:b/>
                <w:sz w:val="20"/>
                <w:szCs w:val="20"/>
              </w:rPr>
              <w:t>. ταχυδρομείο:</w:t>
            </w:r>
            <w:r w:rsidRPr="00C063D5">
              <w:rPr>
                <w:rFonts w:ascii="Liberation Sans" w:hAnsi="Liberation Sans" w:cs="Liberation Sans"/>
                <w:sz w:val="20"/>
                <w:szCs w:val="20"/>
              </w:rPr>
              <w:t xml:space="preserve"> </w:t>
            </w:r>
            <w:r w:rsidR="00B51977" w:rsidRPr="00C063D5">
              <w:rPr>
                <w:rFonts w:ascii="Liberation Sans" w:hAnsi="Liberation Sans" w:cs="Liberation Sans"/>
                <w:sz w:val="20"/>
                <w:szCs w:val="20"/>
              </w:rPr>
              <w:t xml:space="preserve"> </w:t>
            </w:r>
            <w:hyperlink r:id="rId9" w:history="1">
              <w:r w:rsidR="00DC6A29" w:rsidRPr="00052904">
                <w:rPr>
                  <w:rStyle w:val="-"/>
                  <w:rFonts w:ascii="Liberation Sans" w:hAnsi="Liberation Sans" w:cs="Liberation Sans"/>
                  <w:sz w:val="20"/>
                  <w:szCs w:val="20"/>
                  <w:lang w:val="en-US"/>
                </w:rPr>
                <w:t>promithies.dimou.prevezas@gmail.com</w:t>
              </w:r>
            </w:hyperlink>
            <w:r w:rsidR="00DC6A29">
              <w:rPr>
                <w:rFonts w:ascii="Liberation Sans" w:hAnsi="Liberation Sans" w:cs="Liberation Sans"/>
                <w:sz w:val="20"/>
                <w:szCs w:val="20"/>
                <w:lang w:val="en-US"/>
              </w:rPr>
              <w:t xml:space="preserve"> </w:t>
            </w:r>
          </w:p>
          <w:p w:rsidR="00E00AB5" w:rsidRPr="00DC6A29" w:rsidRDefault="00E00AB5" w:rsidP="00AF7AB1">
            <w:pPr>
              <w:widowControl w:val="0"/>
              <w:suppressAutoHyphens w:val="0"/>
              <w:spacing w:after="0"/>
              <w:ind w:firstLine="0"/>
              <w:jc w:val="left"/>
              <w:rPr>
                <w:rFonts w:ascii="Liberation Sans" w:hAnsi="Liberation Sans" w:cs="Liberation Sans"/>
                <w:sz w:val="20"/>
                <w:szCs w:val="20"/>
                <w:lang w:val="en-US"/>
              </w:rPr>
            </w:pPr>
            <w:r w:rsidRPr="00C063D5">
              <w:rPr>
                <w:rFonts w:ascii="Liberation Sans" w:hAnsi="Liberation Sans" w:cs="Liberation Sans"/>
                <w:b/>
                <w:sz w:val="20"/>
                <w:szCs w:val="20"/>
              </w:rPr>
              <w:t>- Διεύθυνση στο Διαδίκτυο :</w:t>
            </w:r>
            <w:r w:rsidR="005F1EC3" w:rsidRPr="00C063D5">
              <w:rPr>
                <w:rFonts w:ascii="Liberation Sans" w:hAnsi="Liberation Sans" w:cs="Liberation Sans"/>
                <w:sz w:val="20"/>
                <w:szCs w:val="20"/>
              </w:rPr>
              <w:t xml:space="preserve"> </w:t>
            </w:r>
            <w:r w:rsidRPr="00C063D5">
              <w:rPr>
                <w:rFonts w:ascii="Liberation Sans" w:hAnsi="Liberation Sans" w:cs="Liberation Sans"/>
                <w:sz w:val="20"/>
                <w:szCs w:val="20"/>
              </w:rPr>
              <w:t xml:space="preserve"> </w:t>
            </w:r>
            <w:hyperlink r:id="rId10" w:history="1">
              <w:r w:rsidR="00DC6A29" w:rsidRPr="00052904">
                <w:rPr>
                  <w:rStyle w:val="-"/>
                  <w:rFonts w:ascii="Liberation Sans" w:hAnsi="Liberation Sans" w:cs="Liberation Sans"/>
                  <w:sz w:val="20"/>
                  <w:szCs w:val="20"/>
                </w:rPr>
                <w:t>http://www.dimosprevezas.gr/epixeiriseis/anadoxoi/prokirykseis-diagonismoi/</w:t>
              </w:r>
            </w:hyperlink>
            <w:r w:rsidR="00DC6A29">
              <w:rPr>
                <w:rFonts w:ascii="Liberation Sans" w:hAnsi="Liberation Sans" w:cs="Liberation Sans"/>
                <w:sz w:val="20"/>
                <w:szCs w:val="20"/>
                <w:lang w:val="en-US"/>
              </w:rPr>
              <w:t xml:space="preserve"> </w:t>
            </w:r>
          </w:p>
        </w:tc>
      </w:tr>
      <w:tr w:rsidR="00E00AB5" w:rsidRPr="00C063D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C063D5" w:rsidRDefault="00E00AB5" w:rsidP="0045432D">
            <w:pPr>
              <w:widowControl w:val="0"/>
              <w:suppressAutoHyphens w:val="0"/>
              <w:spacing w:after="120"/>
              <w:ind w:firstLine="0"/>
              <w:rPr>
                <w:rFonts w:ascii="Liberation Sans" w:hAnsi="Liberation Sans" w:cs="Liberation Sans"/>
                <w:sz w:val="20"/>
                <w:szCs w:val="20"/>
              </w:rPr>
            </w:pPr>
            <w:r w:rsidRPr="00C063D5">
              <w:rPr>
                <w:rFonts w:ascii="Liberation Sans" w:hAnsi="Liberation Sans" w:cs="Liberation Sans"/>
                <w:b/>
                <w:bCs/>
                <w:sz w:val="20"/>
                <w:szCs w:val="20"/>
              </w:rPr>
              <w:t>Β: Πληροφορίες σχετικά με τη διαδικασία σύναψης σύμβασης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xml:space="preserve">- Τίτλος ή σύντομη περιγραφή της δημόσιας σύμβασης (συμπεριλαμβανομένου του σχετικού </w:t>
            </w:r>
            <w:r w:rsidRPr="00C063D5">
              <w:rPr>
                <w:rFonts w:ascii="Liberation Sans" w:hAnsi="Liberation Sans" w:cs="Liberation Sans"/>
                <w:b/>
                <w:sz w:val="20"/>
                <w:szCs w:val="20"/>
                <w:lang w:val="en-US"/>
              </w:rPr>
              <w:t>CPV</w:t>
            </w:r>
            <w:r w:rsidRPr="00C063D5">
              <w:rPr>
                <w:rFonts w:ascii="Liberation Sans" w:hAnsi="Liberation Sans" w:cs="Liberation Sans"/>
                <w:b/>
                <w:sz w:val="20"/>
                <w:szCs w:val="20"/>
              </w:rPr>
              <w:t>):</w:t>
            </w:r>
            <w:r w:rsidRPr="00C063D5">
              <w:rPr>
                <w:rFonts w:ascii="Liberation Sans" w:hAnsi="Liberation Sans" w:cs="Liberation Sans"/>
                <w:sz w:val="20"/>
                <w:szCs w:val="20"/>
              </w:rPr>
              <w:t xml:space="preserve"> </w:t>
            </w:r>
            <w:r w:rsidR="0045432D" w:rsidRPr="00C063D5">
              <w:rPr>
                <w:rFonts w:ascii="Liberation Sans" w:hAnsi="Liberation Sans" w:cs="Liberation Sans"/>
                <w:sz w:val="20"/>
                <w:szCs w:val="20"/>
              </w:rPr>
              <w:t xml:space="preserve">  </w:t>
            </w:r>
            <w:r w:rsidRPr="00C063D5">
              <w:rPr>
                <w:rFonts w:ascii="Liberation Sans" w:hAnsi="Liberation Sans" w:cs="Liberation Sans"/>
                <w:sz w:val="20"/>
                <w:szCs w:val="20"/>
              </w:rPr>
              <w:t>[</w:t>
            </w:r>
            <w:r w:rsidR="008D3992" w:rsidRPr="008D3992">
              <w:rPr>
                <w:rFonts w:ascii="Liberation Sans" w:hAnsi="Liberation Sans" w:cs="Liberation Sans"/>
                <w:sz w:val="20"/>
                <w:szCs w:val="20"/>
              </w:rPr>
              <w:t>Προμήθεια ελαιολιπαντ</w:t>
            </w:r>
            <w:r w:rsidR="008D3992">
              <w:rPr>
                <w:rFonts w:ascii="Liberation Sans" w:hAnsi="Liberation Sans" w:cs="Liberation Sans"/>
                <w:sz w:val="20"/>
                <w:szCs w:val="20"/>
              </w:rPr>
              <w:t>ικών για μεταφορικά μέσα &amp; μηχα</w:t>
            </w:r>
            <w:r w:rsidR="008D3992" w:rsidRPr="008D3992">
              <w:rPr>
                <w:rFonts w:ascii="Liberation Sans" w:hAnsi="Liberation Sans" w:cs="Liberation Sans"/>
                <w:sz w:val="20"/>
                <w:szCs w:val="20"/>
              </w:rPr>
              <w:t>νήματα έργων</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Κωδικός στο ΚΗΜΔΗΣ:</w:t>
            </w:r>
            <w:r w:rsidRPr="00C063D5">
              <w:rPr>
                <w:rFonts w:ascii="Liberation Sans" w:hAnsi="Liberation Sans" w:cs="Liberation Sans"/>
                <w:sz w:val="20"/>
                <w:szCs w:val="20"/>
              </w:rPr>
              <w:t xml:space="preserve"> </w:t>
            </w:r>
            <w:r w:rsidR="0045432D" w:rsidRPr="00C063D5">
              <w:rPr>
                <w:rFonts w:ascii="Liberation Sans" w:hAnsi="Liberation Sans" w:cs="Liberation Sans"/>
                <w:sz w:val="20"/>
                <w:szCs w:val="20"/>
              </w:rPr>
              <w:t xml:space="preserve"> </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xml:space="preserve">- Η σύμβαση αναφέρεται σε </w:t>
            </w:r>
            <w:r w:rsidRPr="008D3992">
              <w:rPr>
                <w:rFonts w:ascii="Liberation Sans" w:hAnsi="Liberation Sans" w:cs="Liberation Sans"/>
                <w:b/>
                <w:strike/>
                <w:kern w:val="20"/>
                <w:sz w:val="20"/>
                <w:szCs w:val="20"/>
              </w:rPr>
              <w:t>έργα</w:t>
            </w:r>
            <w:r w:rsidRPr="00C063D5">
              <w:rPr>
                <w:rFonts w:ascii="Liberation Sans" w:hAnsi="Liberation Sans" w:cs="Liberation Sans"/>
                <w:b/>
                <w:sz w:val="20"/>
                <w:szCs w:val="20"/>
              </w:rPr>
              <w:t xml:space="preserve">, προμήθειες, </w:t>
            </w:r>
            <w:r w:rsidRPr="008D3992">
              <w:rPr>
                <w:rFonts w:ascii="Liberation Sans" w:hAnsi="Liberation Sans" w:cs="Liberation Sans"/>
                <w:b/>
                <w:strike/>
                <w:kern w:val="20"/>
                <w:sz w:val="20"/>
                <w:szCs w:val="20"/>
              </w:rPr>
              <w:t>ή υπηρεσίες</w:t>
            </w:r>
            <w:r w:rsidRPr="00C063D5">
              <w:rPr>
                <w:rFonts w:ascii="Liberation Sans" w:hAnsi="Liberation Sans" w:cs="Liberation Sans"/>
                <w:b/>
                <w:sz w:val="20"/>
                <w:szCs w:val="20"/>
              </w:rPr>
              <w:t xml:space="preserve"> :</w:t>
            </w:r>
            <w:r w:rsidRPr="00C063D5">
              <w:rPr>
                <w:rFonts w:ascii="Liberation Sans" w:hAnsi="Liberation Sans" w:cs="Liberation Sans"/>
                <w:sz w:val="20"/>
                <w:szCs w:val="20"/>
              </w:rPr>
              <w:t xml:space="preserve"> </w:t>
            </w:r>
            <w:r w:rsidR="00D471B9" w:rsidRPr="00C063D5">
              <w:rPr>
                <w:rFonts w:ascii="Liberation Sans" w:hAnsi="Liberation Sans" w:cs="Liberation Sans"/>
                <w:sz w:val="20"/>
                <w:szCs w:val="20"/>
              </w:rPr>
              <w:t xml:space="preserve"> </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Εφόσον υφίστανται, ένδειξη ύπαρξης σχετικών τμημάτων :</w:t>
            </w:r>
            <w:r w:rsidRPr="00C063D5">
              <w:rPr>
                <w:rFonts w:ascii="Liberation Sans" w:hAnsi="Liberation Sans" w:cs="Liberation Sans"/>
                <w:sz w:val="20"/>
                <w:szCs w:val="20"/>
              </w:rPr>
              <w:t xml:space="preserve"> </w:t>
            </w:r>
            <w:r w:rsidR="00D471B9" w:rsidRPr="00C063D5">
              <w:rPr>
                <w:rFonts w:ascii="Liberation Sans" w:hAnsi="Liberation Sans" w:cs="Liberation Sans"/>
                <w:sz w:val="20"/>
                <w:szCs w:val="20"/>
              </w:rPr>
              <w:t xml:space="preserve"> </w:t>
            </w:r>
            <w:r w:rsidRPr="00C063D5">
              <w:rPr>
                <w:rFonts w:ascii="Liberation Sans" w:hAnsi="Liberation Sans" w:cs="Liberation Sans"/>
                <w:sz w:val="20"/>
                <w:szCs w:val="20"/>
              </w:rPr>
              <w:t>[</w:t>
            </w:r>
            <w:r w:rsidR="008D3992">
              <w:rPr>
                <w:rFonts w:ascii="Liberation Sans" w:hAnsi="Liberation Sans" w:cs="Liberation Sans"/>
                <w:sz w:val="20"/>
                <w:szCs w:val="20"/>
              </w:rPr>
              <w:t>ΟΧΙ</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Αριθμός αναφοράς που αποδίδεται στον φάκελο από την αναθέτουσα αρχή</w:t>
            </w:r>
            <w:r w:rsidRPr="00C063D5">
              <w:rPr>
                <w:rFonts w:ascii="Liberation Sans" w:hAnsi="Liberation Sans" w:cs="Liberation Sans"/>
                <w:sz w:val="20"/>
                <w:szCs w:val="20"/>
              </w:rPr>
              <w:t xml:space="preserve"> (</w:t>
            </w:r>
            <w:r w:rsidRPr="00C063D5">
              <w:rPr>
                <w:rFonts w:ascii="Liberation Sans" w:hAnsi="Liberation Sans" w:cs="Liberation Sans"/>
                <w:i/>
                <w:sz w:val="20"/>
                <w:szCs w:val="20"/>
              </w:rPr>
              <w:t>εάν υπάρχει</w:t>
            </w:r>
            <w:r w:rsidRPr="00C063D5">
              <w:rPr>
                <w:rFonts w:ascii="Liberation Sans" w:hAnsi="Liberation Sans" w:cs="Liberation Sans"/>
                <w:sz w:val="20"/>
                <w:szCs w:val="20"/>
              </w:rPr>
              <w:t>)</w:t>
            </w:r>
            <w:r w:rsidRPr="00C063D5">
              <w:rPr>
                <w:rFonts w:ascii="Liberation Sans" w:hAnsi="Liberation Sans" w:cs="Liberation Sans"/>
                <w:b/>
                <w:sz w:val="20"/>
                <w:szCs w:val="20"/>
              </w:rPr>
              <w:t>:</w:t>
            </w:r>
            <w:r w:rsidRPr="00C063D5">
              <w:rPr>
                <w:rFonts w:ascii="Liberation Sans" w:hAnsi="Liberation Sans" w:cs="Liberation Sans"/>
                <w:sz w:val="20"/>
                <w:szCs w:val="20"/>
              </w:rPr>
              <w:t xml:space="preserve"> </w:t>
            </w:r>
            <w:r w:rsidR="00D471B9" w:rsidRPr="00C063D5">
              <w:rPr>
                <w:rFonts w:ascii="Liberation Sans" w:hAnsi="Liberation Sans" w:cs="Liberation Sans"/>
                <w:sz w:val="20"/>
                <w:szCs w:val="20"/>
              </w:rPr>
              <w:t xml:space="preserve"> </w:t>
            </w:r>
            <w:r w:rsidRPr="00C063D5">
              <w:rPr>
                <w:rFonts w:ascii="Liberation Sans" w:hAnsi="Liberation Sans" w:cs="Liberation Sans"/>
                <w:sz w:val="20"/>
                <w:szCs w:val="20"/>
              </w:rPr>
              <w:t>[……]</w:t>
            </w:r>
          </w:p>
        </w:tc>
      </w:tr>
    </w:tbl>
    <w:p w:rsidR="00E00AB5" w:rsidRPr="00C063D5" w:rsidRDefault="00E00AB5" w:rsidP="00AF7AB1">
      <w:pPr>
        <w:widowControl w:val="0"/>
        <w:suppressAutoHyphens w:val="0"/>
        <w:rPr>
          <w:rFonts w:ascii="Liberation Sans" w:hAnsi="Liberation Sans" w:cs="Liberation Sans"/>
          <w:sz w:val="20"/>
          <w:szCs w:val="20"/>
        </w:rPr>
      </w:pPr>
    </w:p>
    <w:p w:rsidR="00EB2E61" w:rsidRPr="00C063D5" w:rsidRDefault="00EB2E61" w:rsidP="00AF7AB1">
      <w:pPr>
        <w:widowControl w:val="0"/>
        <w:suppressAutoHyphens w:val="0"/>
        <w:rPr>
          <w:rFonts w:ascii="Liberation Sans" w:hAnsi="Liberation Sans" w:cs="Liberation Sans"/>
          <w:sz w:val="20"/>
          <w:szCs w:val="20"/>
        </w:rPr>
      </w:pPr>
    </w:p>
    <w:p w:rsidR="00E00AB5" w:rsidRPr="00C063D5" w:rsidRDefault="00E00AB5" w:rsidP="00AF7AB1">
      <w:pPr>
        <w:widowControl w:val="0"/>
        <w:shd w:val="clear" w:color="auto" w:fill="B2B2B2"/>
        <w:suppressAutoHyphens w:val="0"/>
        <w:ind w:firstLine="0"/>
        <w:rPr>
          <w:rFonts w:ascii="Liberation Sans" w:hAnsi="Liberation Sans" w:cs="Liberation Sans"/>
          <w:b/>
          <w:bCs/>
          <w:sz w:val="20"/>
          <w:szCs w:val="20"/>
          <w:u w:val="single"/>
        </w:rPr>
      </w:pPr>
      <w:r w:rsidRPr="00C063D5">
        <w:rPr>
          <w:rFonts w:ascii="Liberation Sans" w:hAnsi="Liberation Sans" w:cs="Liberation Sans"/>
          <w:sz w:val="20"/>
          <w:szCs w:val="20"/>
        </w:rPr>
        <w:t>ΟΛΕΣ ΟΙ ΥΠΟΛΟΙΠΕΣ ΠΛΗΡΟΦΟΡΙΕΣ ΣΕ ΚΑΘΕ ΕΝΟΤΗΤΑ ΤΟΥ Τ</w:t>
      </w:r>
      <w:r w:rsidR="00E007DA" w:rsidRPr="00C063D5">
        <w:rPr>
          <w:rFonts w:ascii="Liberation Sans" w:hAnsi="Liberation Sans" w:cs="Liberation Sans"/>
          <w:sz w:val="20"/>
          <w:szCs w:val="20"/>
        </w:rPr>
        <w:t>.</w:t>
      </w:r>
      <w:r w:rsidRPr="00C063D5">
        <w:rPr>
          <w:rFonts w:ascii="Liberation Sans" w:hAnsi="Liberation Sans" w:cs="Liberation Sans"/>
          <w:sz w:val="20"/>
          <w:szCs w:val="20"/>
        </w:rPr>
        <w:t>Ε</w:t>
      </w:r>
      <w:r w:rsidR="00E007DA" w:rsidRPr="00C063D5">
        <w:rPr>
          <w:rFonts w:ascii="Liberation Sans" w:hAnsi="Liberation Sans" w:cs="Liberation Sans"/>
          <w:sz w:val="20"/>
          <w:szCs w:val="20"/>
        </w:rPr>
        <w:t>.</w:t>
      </w:r>
      <w:r w:rsidRPr="00C063D5">
        <w:rPr>
          <w:rFonts w:ascii="Liberation Sans" w:hAnsi="Liberation Sans" w:cs="Liberation Sans"/>
          <w:sz w:val="20"/>
          <w:szCs w:val="20"/>
        </w:rPr>
        <w:t>Υ</w:t>
      </w:r>
      <w:r w:rsidR="00E007DA" w:rsidRPr="00C063D5">
        <w:rPr>
          <w:rFonts w:ascii="Liberation Sans" w:hAnsi="Liberation Sans" w:cs="Liberation Sans"/>
          <w:sz w:val="20"/>
          <w:szCs w:val="20"/>
        </w:rPr>
        <w:t>.</w:t>
      </w:r>
      <w:r w:rsidRPr="00C063D5">
        <w:rPr>
          <w:rFonts w:ascii="Liberation Sans" w:hAnsi="Liberation Sans" w:cs="Liberation Sans"/>
          <w:sz w:val="20"/>
          <w:szCs w:val="20"/>
        </w:rPr>
        <w:t>Δ</w:t>
      </w:r>
      <w:r w:rsidR="00E007DA" w:rsidRPr="00C063D5">
        <w:rPr>
          <w:rFonts w:ascii="Liberation Sans" w:hAnsi="Liberation Sans" w:cs="Liberation Sans"/>
          <w:sz w:val="20"/>
          <w:szCs w:val="20"/>
        </w:rPr>
        <w:t>.</w:t>
      </w:r>
      <w:r w:rsidRPr="00C063D5">
        <w:rPr>
          <w:rFonts w:ascii="Liberation Sans" w:hAnsi="Liberation Sans" w:cs="Liberation Sans"/>
          <w:sz w:val="20"/>
          <w:szCs w:val="20"/>
        </w:rPr>
        <w:t xml:space="preserve"> ΘΑ ΠΡΕΠΕΙ ΝΑ ΣΥΜΠΛΗΡ</w:t>
      </w:r>
      <w:r w:rsidRPr="00C063D5">
        <w:rPr>
          <w:rFonts w:ascii="Liberation Sans" w:hAnsi="Liberation Sans" w:cs="Liberation Sans"/>
          <w:sz w:val="20"/>
          <w:szCs w:val="20"/>
        </w:rPr>
        <w:t>Ω</w:t>
      </w:r>
      <w:r w:rsidRPr="00C063D5">
        <w:rPr>
          <w:rFonts w:ascii="Liberation Sans" w:hAnsi="Liberation Sans" w:cs="Liberation Sans"/>
          <w:sz w:val="20"/>
          <w:szCs w:val="20"/>
        </w:rPr>
        <w:t>ΘΟΥΝ ΑΠΟ ΤΟΝ ΟΙΚΟΝΟΜΙΚΟ ΦΟΡΕΑ</w:t>
      </w:r>
      <w:r w:rsidR="00E007DA" w:rsidRPr="00C063D5">
        <w:rPr>
          <w:rFonts w:ascii="Liberation Sans" w:hAnsi="Liberation Sans" w:cs="Liberation Sans"/>
          <w:sz w:val="20"/>
          <w:szCs w:val="20"/>
        </w:rPr>
        <w:t>.</w:t>
      </w:r>
    </w:p>
    <w:p w:rsidR="00B86C95" w:rsidRPr="00C063D5" w:rsidRDefault="00B86C95" w:rsidP="00AF7AB1">
      <w:pPr>
        <w:widowControl w:val="0"/>
        <w:suppressAutoHyphens w:val="0"/>
        <w:spacing w:after="0" w:line="240" w:lineRule="auto"/>
        <w:ind w:firstLine="0"/>
        <w:jc w:val="left"/>
        <w:rPr>
          <w:rFonts w:ascii="Liberation Sans" w:hAnsi="Liberation Sans" w:cs="Liberation Sans"/>
          <w:bCs/>
          <w:sz w:val="20"/>
          <w:szCs w:val="20"/>
        </w:rPr>
      </w:pPr>
      <w:r w:rsidRPr="00C063D5">
        <w:rPr>
          <w:rFonts w:ascii="Liberation Sans" w:hAnsi="Liberation Sans" w:cs="Liberation Sans"/>
          <w:bCs/>
          <w:sz w:val="20"/>
          <w:szCs w:val="20"/>
        </w:rPr>
        <w:br w:type="page"/>
      </w:r>
    </w:p>
    <w:p w:rsidR="00E00AB5" w:rsidRPr="00C063D5" w:rsidRDefault="00E00AB5" w:rsidP="00AF7AB1">
      <w:pPr>
        <w:widowControl w:val="0"/>
        <w:suppressAutoHyphens w:val="0"/>
        <w:ind w:firstLine="0"/>
        <w:jc w:val="center"/>
        <w:rPr>
          <w:rFonts w:ascii="Liberation Sans" w:hAnsi="Liberation Sans" w:cs="Liberation Sans"/>
          <w:b/>
          <w:bCs/>
          <w:sz w:val="20"/>
          <w:szCs w:val="20"/>
        </w:rPr>
      </w:pPr>
      <w:r w:rsidRPr="00C063D5">
        <w:rPr>
          <w:rFonts w:ascii="Liberation Sans" w:hAnsi="Liberation Sans" w:cs="Liberation Sans"/>
          <w:b/>
          <w:bCs/>
          <w:sz w:val="20"/>
          <w:szCs w:val="20"/>
          <w:u w:val="single"/>
        </w:rPr>
        <w:lastRenderedPageBreak/>
        <w:t>Μέρος II: Πληροφορίες σχετικά με τον οικονομικό φορέα</w:t>
      </w: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before="120" w:after="0"/>
              <w:ind w:firstLine="0"/>
              <w:rPr>
                <w:rFonts w:ascii="Liberation Sans" w:hAnsi="Liberation Sans" w:cs="Liberation Sans"/>
                <w:b/>
                <w:i/>
                <w:sz w:val="20"/>
                <w:szCs w:val="20"/>
              </w:rPr>
            </w:pPr>
            <w:r w:rsidRPr="00C063D5">
              <w:rPr>
                <w:rFonts w:ascii="Liberation Sans" w:hAnsi="Liberation Sans" w:cs="Liberation Sans"/>
                <w:b/>
                <w:i/>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Απάντηση:</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Αριθμός φορολογικού μητρώου (ΑΦΜ):</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hd w:val="clear" w:color="auto" w:fill="FFFFFF"/>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Αρμόδιος ή αρμόδιοι</w:t>
            </w:r>
            <w:r w:rsidRPr="00C063D5">
              <w:rPr>
                <w:rStyle w:val="a5"/>
                <w:rFonts w:ascii="Liberation Sans" w:hAnsi="Liberation Sans" w:cs="Liberation Sans"/>
                <w:sz w:val="20"/>
                <w:szCs w:val="20"/>
                <w:vertAlign w:val="superscript"/>
              </w:rPr>
              <w:endnoteReference w:id="2"/>
            </w:r>
            <w:r w:rsidRPr="00C063D5">
              <w:rPr>
                <w:rStyle w:val="a5"/>
                <w:rFonts w:ascii="Liberation Sans" w:hAnsi="Liberation Sans" w:cs="Liberation Sans"/>
                <w:sz w:val="20"/>
                <w:szCs w:val="20"/>
              </w:rPr>
              <w:t xml:space="preserve"> </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Τηλέφωνο:</w:t>
            </w:r>
          </w:p>
          <w:p w:rsidR="00E00AB5" w:rsidRPr="00C063D5" w:rsidRDefault="00E00AB5" w:rsidP="00AF7AB1">
            <w:pPr>
              <w:widowControl w:val="0"/>
              <w:suppressAutoHyphens w:val="0"/>
              <w:spacing w:after="0"/>
              <w:ind w:firstLine="0"/>
              <w:rPr>
                <w:rFonts w:ascii="Liberation Sans" w:hAnsi="Liberation Sans" w:cs="Liberation Sans"/>
                <w:sz w:val="20"/>
                <w:szCs w:val="20"/>
              </w:rPr>
            </w:pPr>
            <w:proofErr w:type="spellStart"/>
            <w:r w:rsidRPr="00C063D5">
              <w:rPr>
                <w:rFonts w:ascii="Liberation Sans" w:hAnsi="Liberation Sans" w:cs="Liberation Sans"/>
                <w:sz w:val="20"/>
                <w:szCs w:val="20"/>
              </w:rPr>
              <w:t>Ηλ</w:t>
            </w:r>
            <w:proofErr w:type="spellEnd"/>
            <w:r w:rsidRPr="00C063D5">
              <w:rPr>
                <w:rFonts w:ascii="Liberation Sans" w:hAnsi="Liberation Sans" w:cs="Liberation Sans"/>
                <w:sz w:val="20"/>
                <w:szCs w:val="20"/>
              </w:rPr>
              <w:t>. ταχυδρομείο:</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Διεύθυνση στο Διαδίκτυο (διεύθυνση δικτυακού τ</w:t>
            </w:r>
            <w:r w:rsidRPr="00C063D5">
              <w:rPr>
                <w:rFonts w:ascii="Liberation Sans" w:hAnsi="Liberation Sans" w:cs="Liberation Sans"/>
                <w:sz w:val="20"/>
                <w:szCs w:val="20"/>
              </w:rPr>
              <w:t>ό</w:t>
            </w:r>
            <w:r w:rsidRPr="00C063D5">
              <w:rPr>
                <w:rFonts w:ascii="Liberation Sans" w:hAnsi="Liberation Sans" w:cs="Liberation Sans"/>
                <w:sz w:val="20"/>
                <w:szCs w:val="20"/>
              </w:rPr>
              <w:t>που) (</w:t>
            </w:r>
            <w:r w:rsidRPr="00C063D5">
              <w:rPr>
                <w:rFonts w:ascii="Liberation Sans" w:hAnsi="Liberation Sans" w:cs="Liberation Sans"/>
                <w:i/>
                <w:sz w:val="20"/>
                <w:szCs w:val="20"/>
              </w:rPr>
              <w:t>εάν υπάρχει</w:t>
            </w:r>
            <w:r w:rsidRPr="00C063D5">
              <w:rPr>
                <w:rFonts w:ascii="Liberation Sans" w:hAnsi="Liberation Sans" w:cs="Liberation San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bCs/>
                <w:i/>
                <w:iCs/>
                <w:sz w:val="20"/>
                <w:szCs w:val="20"/>
              </w:rPr>
            </w:pPr>
            <w:r w:rsidRPr="00C063D5">
              <w:rPr>
                <w:rFonts w:ascii="Liberation Sans" w:hAnsi="Liberation Sans" w:cs="Liberation Sans"/>
                <w:b/>
                <w:bCs/>
                <w:i/>
                <w:iC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bCs/>
                <w:i/>
                <w:iCs/>
                <w:sz w:val="20"/>
                <w:szCs w:val="20"/>
              </w:rPr>
              <w:t>Απάντηση:</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Ο οικονομικός φορέας είναι πολύ μικρή, μικρή ή μ</w:t>
            </w:r>
            <w:r w:rsidRPr="00C063D5">
              <w:rPr>
                <w:rFonts w:ascii="Liberation Sans" w:hAnsi="Liberation Sans" w:cs="Liberation Sans"/>
                <w:sz w:val="20"/>
                <w:szCs w:val="20"/>
              </w:rPr>
              <w:t>ε</w:t>
            </w:r>
            <w:r w:rsidRPr="00C063D5">
              <w:rPr>
                <w:rFonts w:ascii="Liberation Sans" w:hAnsi="Liberation Sans" w:cs="Liberation Sans"/>
                <w:sz w:val="20"/>
                <w:szCs w:val="20"/>
              </w:rPr>
              <w:t>σαία επιχείρηση</w:t>
            </w:r>
            <w:r w:rsidRPr="00C063D5">
              <w:rPr>
                <w:rStyle w:val="a5"/>
                <w:rFonts w:ascii="Liberation Sans" w:hAnsi="Liberation Sans" w:cs="Liberation Sans"/>
                <w:sz w:val="20"/>
                <w:szCs w:val="20"/>
                <w:vertAlign w:val="superscript"/>
              </w:rPr>
              <w:endnoteReference w:id="3"/>
            </w:r>
            <w:r w:rsidRPr="00C063D5">
              <w:rPr>
                <w:rFonts w:ascii="Liberation Sans" w:hAnsi="Liberation Sans" w:cs="Liberation San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tc>
      </w:tr>
      <w:tr w:rsidR="00E00AB5" w:rsidRPr="00C063D5" w:rsidTr="00357672">
        <w:trPr>
          <w:jc w:val="center"/>
        </w:trPr>
        <w:tc>
          <w:tcPr>
            <w:tcW w:w="4479" w:type="dxa"/>
            <w:tcBorders>
              <w:left w:val="single" w:sz="4" w:space="0" w:color="000000"/>
              <w:bottom w:val="single" w:sz="4" w:space="0" w:color="000000"/>
            </w:tcBorders>
            <w:shd w:val="clear" w:color="auto" w:fill="auto"/>
          </w:tcPr>
          <w:p w:rsidR="00E00AB5" w:rsidRPr="00E31323" w:rsidRDefault="00E00AB5" w:rsidP="00AF7AB1">
            <w:pPr>
              <w:widowControl w:val="0"/>
              <w:suppressAutoHyphens w:val="0"/>
              <w:spacing w:after="0"/>
              <w:ind w:firstLine="0"/>
              <w:rPr>
                <w:rFonts w:ascii="Liberation Sans" w:hAnsi="Liberation Sans" w:cs="Liberation Sans"/>
                <w:b/>
                <w:strike/>
                <w:color w:val="000000"/>
                <w:kern w:val="20"/>
                <w:sz w:val="20"/>
                <w:szCs w:val="20"/>
              </w:rPr>
            </w:pPr>
            <w:r w:rsidRPr="00E31323">
              <w:rPr>
                <w:rFonts w:ascii="Liberation Sans" w:hAnsi="Liberation Sans" w:cs="Liberation Sans"/>
                <w:b/>
                <w:strike/>
                <w:kern w:val="20"/>
                <w:sz w:val="20"/>
                <w:szCs w:val="20"/>
                <w:u w:val="single"/>
              </w:rPr>
              <w:t xml:space="preserve">Μόνο σε περίπτωση προμήθειας </w:t>
            </w:r>
            <w:proofErr w:type="spellStart"/>
            <w:r w:rsidRPr="00E31323">
              <w:rPr>
                <w:rFonts w:ascii="Liberation Sans" w:hAnsi="Liberation Sans" w:cs="Liberation Sans"/>
                <w:b/>
                <w:strike/>
                <w:kern w:val="20"/>
                <w:sz w:val="20"/>
                <w:szCs w:val="20"/>
                <w:u w:val="single"/>
              </w:rPr>
              <w:t>κατ᾽</w:t>
            </w:r>
            <w:proofErr w:type="spellEnd"/>
            <w:r w:rsidRPr="00E31323">
              <w:rPr>
                <w:rFonts w:ascii="Liberation Sans" w:hAnsi="Liberation Sans" w:cs="Liberation Sans"/>
                <w:b/>
                <w:strike/>
                <w:kern w:val="20"/>
                <w:sz w:val="20"/>
                <w:szCs w:val="20"/>
                <w:u w:val="single"/>
              </w:rPr>
              <w:t xml:space="preserve"> αποκλε</w:t>
            </w:r>
            <w:r w:rsidRPr="00E31323">
              <w:rPr>
                <w:rFonts w:ascii="Liberation Sans" w:hAnsi="Liberation Sans" w:cs="Liberation Sans"/>
                <w:b/>
                <w:strike/>
                <w:kern w:val="20"/>
                <w:sz w:val="20"/>
                <w:szCs w:val="20"/>
                <w:u w:val="single"/>
              </w:rPr>
              <w:t>ι</w:t>
            </w:r>
            <w:r w:rsidRPr="00E31323">
              <w:rPr>
                <w:rFonts w:ascii="Liberation Sans" w:hAnsi="Liberation Sans" w:cs="Liberation Sans"/>
                <w:b/>
                <w:strike/>
                <w:kern w:val="20"/>
                <w:sz w:val="20"/>
                <w:szCs w:val="20"/>
                <w:u w:val="single"/>
              </w:rPr>
              <w:t>στικότητα, του άρθρου 20:</w:t>
            </w:r>
            <w:r w:rsidRPr="00E31323">
              <w:rPr>
                <w:rFonts w:ascii="Liberation Sans" w:hAnsi="Liberation Sans" w:cs="Liberation Sans"/>
                <w:b/>
                <w:strike/>
                <w:kern w:val="20"/>
                <w:sz w:val="20"/>
                <w:szCs w:val="20"/>
              </w:rPr>
              <w:t xml:space="preserve"> </w:t>
            </w:r>
            <w:r w:rsidRPr="00E31323">
              <w:rPr>
                <w:rFonts w:ascii="Liberation Sans" w:hAnsi="Liberation Sans" w:cs="Liberation Sans"/>
                <w:strike/>
                <w:kern w:val="20"/>
                <w:sz w:val="20"/>
                <w:szCs w:val="20"/>
              </w:rPr>
              <w:t>ο οικονομικός φορέας είναι προστατευόμενο εργαστήριο, «κοινωνική επ</w:t>
            </w:r>
            <w:r w:rsidRPr="00E31323">
              <w:rPr>
                <w:rFonts w:ascii="Liberation Sans" w:hAnsi="Liberation Sans" w:cs="Liberation Sans"/>
                <w:strike/>
                <w:kern w:val="20"/>
                <w:sz w:val="20"/>
                <w:szCs w:val="20"/>
              </w:rPr>
              <w:t>ι</w:t>
            </w:r>
            <w:r w:rsidRPr="00E31323">
              <w:rPr>
                <w:rFonts w:ascii="Liberation Sans" w:hAnsi="Liberation Sans" w:cs="Liberation Sans"/>
                <w:strike/>
                <w:kern w:val="20"/>
                <w:sz w:val="20"/>
                <w:szCs w:val="20"/>
              </w:rPr>
              <w:t>χείρηση»</w:t>
            </w:r>
            <w:r w:rsidRPr="00E31323">
              <w:rPr>
                <w:rStyle w:val="a5"/>
                <w:rFonts w:ascii="Liberation Sans" w:hAnsi="Liberation Sans" w:cs="Liberation Sans"/>
                <w:strike/>
                <w:kern w:val="20"/>
                <w:sz w:val="20"/>
                <w:szCs w:val="20"/>
                <w:vertAlign w:val="superscript"/>
              </w:rPr>
              <w:endnoteReference w:id="4"/>
            </w:r>
            <w:r w:rsidRPr="00E31323">
              <w:rPr>
                <w:rFonts w:ascii="Liberation Sans" w:hAnsi="Liberation Sans" w:cs="Liberation Sans"/>
                <w:strike/>
                <w:kern w:val="20"/>
                <w:sz w:val="20"/>
                <w:szCs w:val="20"/>
              </w:rPr>
              <w:t xml:space="preserve"> ή προβλέπει την εκτέλεση συμβάσεων στο πλαίσιο προγραμμάτων προστατευόμενης </w:t>
            </w:r>
            <w:r w:rsidRPr="00E31323">
              <w:rPr>
                <w:rFonts w:ascii="Liberation Sans" w:hAnsi="Liberation Sans" w:cs="Liberation Sans"/>
                <w:strike/>
                <w:kern w:val="20"/>
                <w:sz w:val="20"/>
                <w:szCs w:val="20"/>
              </w:rPr>
              <w:t>α</w:t>
            </w:r>
            <w:r w:rsidRPr="00E31323">
              <w:rPr>
                <w:rFonts w:ascii="Liberation Sans" w:hAnsi="Liberation Sans" w:cs="Liberation Sans"/>
                <w:strike/>
                <w:kern w:val="20"/>
                <w:sz w:val="20"/>
                <w:szCs w:val="20"/>
              </w:rPr>
              <w:t>πασχόλησης;</w:t>
            </w: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b/>
                <w:strike/>
                <w:color w:val="000000"/>
                <w:kern w:val="20"/>
                <w:sz w:val="20"/>
                <w:szCs w:val="20"/>
              </w:rPr>
              <w:t xml:space="preserve">Εάν </w:t>
            </w:r>
            <w:r w:rsidRPr="00E31323">
              <w:rPr>
                <w:rFonts w:ascii="Liberation Sans" w:hAnsi="Liberation Sans" w:cs="Liberation Sans"/>
                <w:b/>
                <w:strike/>
                <w:kern w:val="20"/>
                <w:sz w:val="20"/>
                <w:szCs w:val="20"/>
              </w:rPr>
              <w:t xml:space="preserve">ναι, </w:t>
            </w:r>
            <w:r w:rsidRPr="00E31323">
              <w:rPr>
                <w:rFonts w:ascii="Liberation Sans" w:hAnsi="Liberation Sans" w:cs="Liberation Sans"/>
                <w:strike/>
                <w:kern w:val="20"/>
                <w:sz w:val="20"/>
                <w:szCs w:val="20"/>
              </w:rPr>
              <w:t>ποιο είναι το αντίστοιχο ποσοστό των ε</w:t>
            </w:r>
            <w:r w:rsidRPr="00E31323">
              <w:rPr>
                <w:rFonts w:ascii="Liberation Sans" w:hAnsi="Liberation Sans" w:cs="Liberation Sans"/>
                <w:strike/>
                <w:kern w:val="20"/>
                <w:sz w:val="20"/>
                <w:szCs w:val="20"/>
              </w:rPr>
              <w:t>ρ</w:t>
            </w:r>
            <w:r w:rsidRPr="00E31323">
              <w:rPr>
                <w:rFonts w:ascii="Liberation Sans" w:hAnsi="Liberation Sans" w:cs="Liberation Sans"/>
                <w:strike/>
                <w:kern w:val="20"/>
                <w:sz w:val="20"/>
                <w:szCs w:val="20"/>
              </w:rPr>
              <w:t>γαζομένων με αναπηρία ή μειονεκτούντων εργαζ</w:t>
            </w:r>
            <w:r w:rsidRPr="00E31323">
              <w:rPr>
                <w:rFonts w:ascii="Liberation Sans" w:hAnsi="Liberation Sans" w:cs="Liberation Sans"/>
                <w:strike/>
                <w:kern w:val="20"/>
                <w:sz w:val="20"/>
                <w:szCs w:val="20"/>
              </w:rPr>
              <w:t>ο</w:t>
            </w:r>
            <w:r w:rsidRPr="00E31323">
              <w:rPr>
                <w:rFonts w:ascii="Liberation Sans" w:hAnsi="Liberation Sans" w:cs="Liberation Sans"/>
                <w:strike/>
                <w:kern w:val="20"/>
                <w:sz w:val="20"/>
                <w:szCs w:val="20"/>
              </w:rPr>
              <w:t>μένων;</w:t>
            </w: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strike/>
                <w:kern w:val="20"/>
                <w:sz w:val="20"/>
                <w:szCs w:val="20"/>
              </w:rPr>
              <w:t>Εφόσον απαιτείται, προσδιορίστε σε ποια κατηγ</w:t>
            </w:r>
            <w:r w:rsidRPr="00E31323">
              <w:rPr>
                <w:rFonts w:ascii="Liberation Sans" w:hAnsi="Liberation Sans" w:cs="Liberation Sans"/>
                <w:strike/>
                <w:kern w:val="20"/>
                <w:sz w:val="20"/>
                <w:szCs w:val="20"/>
              </w:rPr>
              <w:t>ο</w:t>
            </w:r>
            <w:r w:rsidRPr="00E31323">
              <w:rPr>
                <w:rFonts w:ascii="Liberation Sans" w:hAnsi="Liberation Sans" w:cs="Liberation Sans"/>
                <w:strike/>
                <w:kern w:val="20"/>
                <w:sz w:val="20"/>
                <w:szCs w:val="20"/>
              </w:rPr>
              <w:t>ρία ή κατηγορίες εργαζομένων με αναπηρία ή μει</w:t>
            </w:r>
            <w:r w:rsidRPr="00E31323">
              <w:rPr>
                <w:rFonts w:ascii="Liberation Sans" w:hAnsi="Liberation Sans" w:cs="Liberation Sans"/>
                <w:strike/>
                <w:kern w:val="20"/>
                <w:sz w:val="20"/>
                <w:szCs w:val="20"/>
              </w:rPr>
              <w:t>ο</w:t>
            </w:r>
            <w:r w:rsidRPr="00E31323">
              <w:rPr>
                <w:rFonts w:ascii="Liberation Sans" w:hAnsi="Liberation Sans" w:cs="Liberation Sans"/>
                <w:strike/>
                <w:kern w:val="20"/>
                <w:sz w:val="20"/>
                <w:szCs w:val="20"/>
              </w:rPr>
              <w:t>νεκτούντων εργαζομένων ανήκουν οι απασχολο</w:t>
            </w:r>
            <w:r w:rsidRPr="00E31323">
              <w:rPr>
                <w:rFonts w:ascii="Liberation Sans" w:hAnsi="Liberation Sans" w:cs="Liberation Sans"/>
                <w:strike/>
                <w:kern w:val="20"/>
                <w:sz w:val="20"/>
                <w:szCs w:val="20"/>
              </w:rPr>
              <w:t>ύ</w:t>
            </w:r>
            <w:r w:rsidRPr="00E31323">
              <w:rPr>
                <w:rFonts w:ascii="Liberation Sans" w:hAnsi="Liberation Sans" w:cs="Liberation Sans"/>
                <w:strike/>
                <w:kern w:val="20"/>
                <w:sz w:val="20"/>
                <w:szCs w:val="20"/>
              </w:rPr>
              <w:t>μενοι.</w:t>
            </w:r>
          </w:p>
        </w:tc>
        <w:tc>
          <w:tcPr>
            <w:tcW w:w="4479" w:type="dxa"/>
            <w:tcBorders>
              <w:left w:val="single" w:sz="4" w:space="0" w:color="000000"/>
              <w:bottom w:val="single" w:sz="4" w:space="0" w:color="000000"/>
              <w:right w:val="single" w:sz="4" w:space="0" w:color="000000"/>
            </w:tcBorders>
            <w:shd w:val="clear" w:color="auto" w:fill="auto"/>
          </w:tcPr>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strike/>
                <w:kern w:val="20"/>
                <w:sz w:val="20"/>
                <w:szCs w:val="20"/>
              </w:rPr>
              <w:t>[</w:t>
            </w:r>
            <w:r w:rsidR="00F140F3" w:rsidRPr="00E31323">
              <w:rPr>
                <w:rFonts w:ascii="Liberation Sans" w:hAnsi="Liberation Sans" w:cs="Liberation Sans"/>
                <w:strike/>
                <w:kern w:val="20"/>
                <w:sz w:val="20"/>
                <w:szCs w:val="20"/>
                <w:lang w:val="en-US"/>
              </w:rPr>
              <w:t xml:space="preserve"> </w:t>
            </w:r>
            <w:r w:rsidRPr="00E31323">
              <w:rPr>
                <w:rFonts w:ascii="Liberation Sans" w:hAnsi="Liberation Sans" w:cs="Liberation Sans"/>
                <w:strike/>
                <w:kern w:val="20"/>
                <w:sz w:val="20"/>
                <w:szCs w:val="20"/>
              </w:rPr>
              <w:t>] Ναι [] Όχι</w:t>
            </w: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p>
          <w:p w:rsidR="00F140F3" w:rsidRPr="00E31323" w:rsidRDefault="00F140F3" w:rsidP="00AF7AB1">
            <w:pPr>
              <w:widowControl w:val="0"/>
              <w:suppressAutoHyphens w:val="0"/>
              <w:spacing w:after="0"/>
              <w:ind w:firstLine="0"/>
              <w:rPr>
                <w:rFonts w:ascii="Liberation Sans" w:hAnsi="Liberation Sans" w:cs="Liberation Sans"/>
                <w:strike/>
                <w:kern w:val="20"/>
                <w:sz w:val="20"/>
                <w:szCs w:val="20"/>
              </w:rPr>
            </w:pPr>
          </w:p>
          <w:p w:rsidR="00F140F3" w:rsidRPr="00E31323" w:rsidRDefault="00F140F3" w:rsidP="00AF7AB1">
            <w:pPr>
              <w:widowControl w:val="0"/>
              <w:suppressAutoHyphens w:val="0"/>
              <w:spacing w:after="0"/>
              <w:ind w:firstLine="0"/>
              <w:rPr>
                <w:rFonts w:ascii="Liberation Sans" w:hAnsi="Liberation Sans" w:cs="Liberation Sans"/>
                <w:strike/>
                <w:kern w:val="20"/>
                <w:sz w:val="20"/>
                <w:szCs w:val="20"/>
              </w:rPr>
            </w:pPr>
          </w:p>
          <w:p w:rsidR="00F140F3" w:rsidRPr="00E31323" w:rsidRDefault="00F140F3" w:rsidP="00AF7AB1">
            <w:pPr>
              <w:widowControl w:val="0"/>
              <w:suppressAutoHyphens w:val="0"/>
              <w:spacing w:after="0"/>
              <w:ind w:firstLine="0"/>
              <w:rPr>
                <w:rFonts w:ascii="Liberation Sans" w:hAnsi="Liberation Sans" w:cs="Liberation Sans"/>
                <w:strike/>
                <w:kern w:val="20"/>
                <w:sz w:val="20"/>
                <w:szCs w:val="20"/>
              </w:rPr>
            </w:pPr>
          </w:p>
          <w:p w:rsidR="00F140F3" w:rsidRPr="00E31323" w:rsidRDefault="00F140F3" w:rsidP="00AF7AB1">
            <w:pPr>
              <w:widowControl w:val="0"/>
              <w:suppressAutoHyphens w:val="0"/>
              <w:spacing w:after="0"/>
              <w:ind w:firstLine="0"/>
              <w:rPr>
                <w:rFonts w:ascii="Liberation Sans" w:hAnsi="Liberation Sans" w:cs="Liberation Sans"/>
                <w:strike/>
                <w:kern w:val="20"/>
                <w:sz w:val="20"/>
                <w:szCs w:val="20"/>
              </w:rPr>
            </w:pP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strike/>
                <w:kern w:val="20"/>
                <w:sz w:val="20"/>
                <w:szCs w:val="20"/>
              </w:rPr>
              <w:t>[...............]</w:t>
            </w: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p>
          <w:p w:rsidR="00F140F3" w:rsidRPr="00E31323" w:rsidRDefault="00F140F3" w:rsidP="00AF7AB1">
            <w:pPr>
              <w:widowControl w:val="0"/>
              <w:suppressAutoHyphens w:val="0"/>
              <w:spacing w:after="0"/>
              <w:ind w:firstLine="0"/>
              <w:rPr>
                <w:rFonts w:ascii="Liberation Sans" w:hAnsi="Liberation Sans" w:cs="Liberation Sans"/>
                <w:strike/>
                <w:kern w:val="20"/>
                <w:sz w:val="20"/>
                <w:szCs w:val="20"/>
              </w:rPr>
            </w:pP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strike/>
                <w:kern w:val="20"/>
                <w:sz w:val="20"/>
                <w:szCs w:val="20"/>
              </w:rPr>
              <w:t>[…...............]</w:t>
            </w:r>
          </w:p>
          <w:p w:rsidR="00E00AB5" w:rsidRPr="00E31323" w:rsidRDefault="00E00AB5" w:rsidP="00AF7AB1">
            <w:pPr>
              <w:widowControl w:val="0"/>
              <w:suppressAutoHyphens w:val="0"/>
              <w:spacing w:after="0"/>
              <w:ind w:firstLine="0"/>
              <w:rPr>
                <w:rFonts w:ascii="Liberation Sans" w:hAnsi="Liberation Sans" w:cs="Liberation Sans"/>
                <w:strike/>
                <w:kern w:val="20"/>
                <w:sz w:val="20"/>
                <w:szCs w:val="20"/>
              </w:rPr>
            </w:pPr>
            <w:r w:rsidRPr="00E31323">
              <w:rPr>
                <w:rFonts w:ascii="Liberation Sans" w:hAnsi="Liberation Sans" w:cs="Liberation Sans"/>
                <w:strike/>
                <w:kern w:val="20"/>
                <w:sz w:val="20"/>
                <w:szCs w:val="20"/>
              </w:rPr>
              <w:t>[….]</w:t>
            </w:r>
          </w:p>
        </w:tc>
      </w:tr>
      <w:tr w:rsidR="00E00AB5" w:rsidRPr="00C063D5" w:rsidTr="00357672">
        <w:trPr>
          <w:jc w:val="center"/>
        </w:trPr>
        <w:tc>
          <w:tcPr>
            <w:tcW w:w="4479" w:type="dxa"/>
            <w:tcBorders>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Κατά περίπτωση, ο οικονομικός φορέας είναι εγγ</w:t>
            </w:r>
            <w:r w:rsidRPr="00C063D5">
              <w:rPr>
                <w:rFonts w:ascii="Liberation Sans" w:hAnsi="Liberation Sans" w:cs="Liberation Sans"/>
                <w:sz w:val="20"/>
                <w:szCs w:val="20"/>
              </w:rPr>
              <w:t>ε</w:t>
            </w:r>
            <w:r w:rsidRPr="00C063D5">
              <w:rPr>
                <w:rFonts w:ascii="Liberation Sans" w:hAnsi="Liberation Sans" w:cs="Liberation Sans"/>
                <w:sz w:val="20"/>
                <w:szCs w:val="20"/>
              </w:rPr>
              <w:t>γραμμένος σε επίσημο κατάλογο/Μητρώο εγκεκρ</w:t>
            </w:r>
            <w:r w:rsidRPr="00C063D5">
              <w:rPr>
                <w:rFonts w:ascii="Liberation Sans" w:hAnsi="Liberation Sans" w:cs="Liberation Sans"/>
                <w:sz w:val="20"/>
                <w:szCs w:val="20"/>
              </w:rPr>
              <w:t>ι</w:t>
            </w:r>
            <w:r w:rsidRPr="00C063D5">
              <w:rPr>
                <w:rFonts w:ascii="Liberation Sans" w:hAnsi="Liberation Sans" w:cs="Liberation Sans"/>
                <w:sz w:val="20"/>
                <w:szCs w:val="20"/>
              </w:rPr>
              <w:t>μένων οικονομικών φορέων ή διαθέτει ισοδύναμο πιστοποιητικό (π.χ. βάσει εθνικού συστήματος (</w:t>
            </w:r>
            <w:proofErr w:type="spellStart"/>
            <w:r w:rsidRPr="00C063D5">
              <w:rPr>
                <w:rFonts w:ascii="Liberation Sans" w:hAnsi="Liberation Sans" w:cs="Liberation Sans"/>
                <w:sz w:val="20"/>
                <w:szCs w:val="20"/>
              </w:rPr>
              <w:t>προ)επιλογής</w:t>
            </w:r>
            <w:proofErr w:type="spellEnd"/>
            <w:r w:rsidRPr="00C063D5">
              <w:rPr>
                <w:rFonts w:ascii="Liberation Sans" w:hAnsi="Liberation Sans" w:cs="Liberation Sans"/>
                <w:sz w:val="20"/>
                <w:szCs w:val="20"/>
              </w:rPr>
              <w:t>);</w:t>
            </w:r>
          </w:p>
        </w:tc>
        <w:tc>
          <w:tcPr>
            <w:tcW w:w="4479" w:type="dxa"/>
            <w:tcBorders>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 [] Άνευ αντικειμένου</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Αναφέρετε την ονομασία του καταλόγου ή του πιστοποιητικού και τον σχετικό αριθμό εγγραφής ή πιστοποίησης, κατά περίπτωση:</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 Εάν το πιστοποιητικό εγγραφής ή η πιστοποίηση διατίθεται ηλεκτρονικά, αναφέρετε:</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C063D5">
              <w:rPr>
                <w:rStyle w:val="a5"/>
                <w:rFonts w:ascii="Liberation Sans" w:hAnsi="Liberation Sans" w:cs="Liberation Sans"/>
                <w:sz w:val="20"/>
                <w:szCs w:val="20"/>
                <w:vertAlign w:val="superscript"/>
              </w:rPr>
              <w:endnoteReference w:id="5"/>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Fonts w:ascii="Liberation Sans" w:hAnsi="Liberation Sans" w:cs="Liberation Sans"/>
                <w:sz w:val="20"/>
                <w:szCs w:val="20"/>
              </w:rPr>
              <w:t xml:space="preserve">δ) Η εγγραφή ή η πιστοποίηση καλύπτει όλα τα </w:t>
            </w:r>
            <w:r w:rsidRPr="00C063D5">
              <w:rPr>
                <w:rFonts w:ascii="Liberation Sans" w:hAnsi="Liberation Sans" w:cs="Liberation Sans"/>
                <w:sz w:val="20"/>
                <w:szCs w:val="20"/>
              </w:rPr>
              <w:t>α</w:t>
            </w:r>
            <w:r w:rsidRPr="00C063D5">
              <w:rPr>
                <w:rFonts w:ascii="Liberation Sans" w:hAnsi="Liberation Sans" w:cs="Liberation Sans"/>
                <w:sz w:val="20"/>
                <w:szCs w:val="20"/>
              </w:rPr>
              <w:t>παιτούμενα κριτήρια επιλογής;</w:t>
            </w:r>
          </w:p>
          <w:p w:rsidR="00E00AB5" w:rsidRPr="00C063D5" w:rsidRDefault="00E00AB5" w:rsidP="00AF7AB1">
            <w:pPr>
              <w:widowControl w:val="0"/>
              <w:suppressAutoHyphens w:val="0"/>
              <w:spacing w:after="0"/>
              <w:ind w:firstLine="0"/>
              <w:rPr>
                <w:rFonts w:ascii="Liberation Sans" w:hAnsi="Liberation Sans" w:cs="Liberation Sans"/>
                <w:b/>
                <w:sz w:val="20"/>
                <w:szCs w:val="20"/>
                <w:u w:val="single"/>
              </w:rPr>
            </w:pPr>
            <w:r w:rsidRPr="00C063D5">
              <w:rPr>
                <w:rFonts w:ascii="Liberation Sans" w:hAnsi="Liberation Sans" w:cs="Liberation Sans"/>
                <w:b/>
                <w:sz w:val="20"/>
                <w:szCs w:val="20"/>
              </w:rPr>
              <w:lastRenderedPageBreak/>
              <w:t>Εάν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u w:val="single"/>
              </w:rPr>
              <w:t>Επιπροσθέτως, συμπληρώστε τις πληροφορίες που λείπουν στο μέρος IV, ενότητες Α, Β, Γ, ή Δ κατά περίπτωση</w:t>
            </w:r>
            <w:r w:rsidRPr="00C063D5">
              <w:rPr>
                <w:rFonts w:ascii="Liberation Sans" w:hAnsi="Liberation Sans" w:cs="Liberation Sans"/>
                <w:sz w:val="20"/>
                <w:szCs w:val="20"/>
              </w:rPr>
              <w:t xml:space="preserve"> </w:t>
            </w:r>
            <w:r w:rsidRPr="00C063D5">
              <w:rPr>
                <w:rFonts w:ascii="Liberation Sans" w:hAnsi="Liberation Sans" w:cs="Liberation Sans"/>
                <w:b/>
                <w:i/>
                <w:sz w:val="20"/>
                <w:szCs w:val="20"/>
              </w:rPr>
              <w:t>ΜΟΝΟ εφόσον αυτό απαιτείται στη σχετική διακήρυξη ή στα έγγραφα της σύ</w:t>
            </w:r>
            <w:r w:rsidRPr="00C063D5">
              <w:rPr>
                <w:rFonts w:ascii="Liberation Sans" w:hAnsi="Liberation Sans" w:cs="Liberation Sans"/>
                <w:b/>
                <w:i/>
                <w:sz w:val="20"/>
                <w:szCs w:val="20"/>
              </w:rPr>
              <w:t>μ</w:t>
            </w:r>
            <w:r w:rsidRPr="00C063D5">
              <w:rPr>
                <w:rFonts w:ascii="Liberation Sans" w:hAnsi="Liberation Sans" w:cs="Liberation Sans"/>
                <w:b/>
                <w:i/>
                <w:sz w:val="20"/>
                <w:szCs w:val="20"/>
              </w:rPr>
              <w:t>βασης: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 Ο οικονομικός φορέας θα είναι σε θέση να πρ</w:t>
            </w:r>
            <w:r w:rsidRPr="00C063D5">
              <w:rPr>
                <w:rFonts w:ascii="Liberation Sans" w:hAnsi="Liberation Sans" w:cs="Liberation Sans"/>
                <w:sz w:val="20"/>
                <w:szCs w:val="20"/>
              </w:rPr>
              <w:t>ο</w:t>
            </w:r>
            <w:r w:rsidRPr="00C063D5">
              <w:rPr>
                <w:rFonts w:ascii="Liberation Sans" w:hAnsi="Liberation Sans" w:cs="Liberation Sans"/>
                <w:sz w:val="20"/>
                <w:szCs w:val="20"/>
              </w:rPr>
              <w:t xml:space="preserve">σκομίσει </w:t>
            </w:r>
            <w:r w:rsidRPr="00C063D5">
              <w:rPr>
                <w:rFonts w:ascii="Liberation Sans" w:hAnsi="Liberation Sans" w:cs="Liberation Sans"/>
                <w:b/>
                <w:sz w:val="20"/>
                <w:szCs w:val="20"/>
              </w:rPr>
              <w:t>βεβαίωση</w:t>
            </w:r>
            <w:r w:rsidRPr="00C063D5">
              <w:rPr>
                <w:rFonts w:ascii="Liberation Sans" w:hAnsi="Liberation Sans" w:cs="Liberation Sans"/>
                <w:sz w:val="20"/>
                <w:szCs w:val="20"/>
              </w:rPr>
              <w:t xml:space="preserve"> πληρωμής εισφορών κοινων</w:t>
            </w:r>
            <w:r w:rsidRPr="00C063D5">
              <w:rPr>
                <w:rFonts w:ascii="Liberation Sans" w:hAnsi="Liberation Sans" w:cs="Liberation Sans"/>
                <w:sz w:val="20"/>
                <w:szCs w:val="20"/>
              </w:rPr>
              <w:t>ι</w:t>
            </w:r>
            <w:r w:rsidRPr="00C063D5">
              <w:rPr>
                <w:rFonts w:ascii="Liberation Sans" w:hAnsi="Liberation Sans" w:cs="Liberation Sans"/>
                <w:sz w:val="20"/>
                <w:szCs w:val="20"/>
              </w:rPr>
              <w:t>κής ασφάλισης και φόρων ή να παράσχει πληρ</w:t>
            </w:r>
            <w:r w:rsidRPr="00C063D5">
              <w:rPr>
                <w:rFonts w:ascii="Liberation Sans" w:hAnsi="Liberation Sans" w:cs="Liberation Sans"/>
                <w:sz w:val="20"/>
                <w:szCs w:val="20"/>
              </w:rPr>
              <w:t>ο</w:t>
            </w:r>
            <w:r w:rsidRPr="00C063D5">
              <w:rPr>
                <w:rFonts w:ascii="Liberation Sans" w:hAnsi="Liberation Sans" w:cs="Liberation Sans"/>
                <w:sz w:val="20"/>
                <w:szCs w:val="20"/>
              </w:rPr>
              <w:t>φορίες που θα δίνουν τη δυνατότητα στην αναθ</w:t>
            </w:r>
            <w:r w:rsidRPr="00C063D5">
              <w:rPr>
                <w:rFonts w:ascii="Liberation Sans" w:hAnsi="Liberation Sans" w:cs="Liberation Sans"/>
                <w:sz w:val="20"/>
                <w:szCs w:val="20"/>
              </w:rPr>
              <w:t>έ</w:t>
            </w:r>
            <w:r w:rsidRPr="00C063D5">
              <w:rPr>
                <w:rFonts w:ascii="Liberation Sans" w:hAnsi="Liberation Sans" w:cs="Liberation Sans"/>
                <w:sz w:val="20"/>
                <w:szCs w:val="20"/>
              </w:rPr>
              <w:t>τουσα αρχή ή στον αναθέτοντα φορέα να τη λάβει απευθείας μέσω πρόσβασης σε εθνική βάση δεδ</w:t>
            </w:r>
            <w:r w:rsidRPr="00C063D5">
              <w:rPr>
                <w:rFonts w:ascii="Liberation Sans" w:hAnsi="Liberation Sans" w:cs="Liberation Sans"/>
                <w:sz w:val="20"/>
                <w:szCs w:val="20"/>
              </w:rPr>
              <w:t>ο</w:t>
            </w:r>
            <w:r w:rsidRPr="00C063D5">
              <w:rPr>
                <w:rFonts w:ascii="Liberation Sans" w:hAnsi="Liberation Sans" w:cs="Liberation Sans"/>
                <w:sz w:val="20"/>
                <w:szCs w:val="20"/>
              </w:rPr>
              <w:t>μένων σε οποιοδήποτε κράτος μέλος αυτή διατίθ</w:t>
            </w:r>
            <w:r w:rsidRPr="00C063D5">
              <w:rPr>
                <w:rFonts w:ascii="Liberation Sans" w:hAnsi="Liberation Sans" w:cs="Liberation Sans"/>
                <w:sz w:val="20"/>
                <w:szCs w:val="20"/>
              </w:rPr>
              <w:t>ε</w:t>
            </w:r>
            <w:r w:rsidRPr="00C063D5">
              <w:rPr>
                <w:rFonts w:ascii="Liberation Sans" w:hAnsi="Liberation Sans" w:cs="Liberation Sans"/>
                <w:sz w:val="20"/>
                <w:szCs w:val="20"/>
              </w:rPr>
              <w:t>ται δωρεάν;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β) (διαδικτυακή διεύθυνση, αρχή ή φορέας έκδοσης, επακριβή στοιχεία αναφοράς των εγγρ</w:t>
            </w:r>
            <w:r w:rsidRPr="00C063D5">
              <w:rPr>
                <w:rFonts w:ascii="Liberation Sans" w:hAnsi="Liberation Sans" w:cs="Liberation Sans"/>
                <w:i/>
                <w:sz w:val="20"/>
                <w:szCs w:val="20"/>
              </w:rPr>
              <w:t>ά</w:t>
            </w:r>
            <w:r w:rsidRPr="00C063D5">
              <w:rPr>
                <w:rFonts w:ascii="Liberation Sans" w:hAnsi="Liberation Sans" w:cs="Liberation Sans"/>
                <w:i/>
                <w:sz w:val="20"/>
                <w:szCs w:val="20"/>
              </w:rPr>
              <w:t>φων):[……][……][……][……]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δ) [] Ναι []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 [] Ναι []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i/>
                <w:sz w:val="20"/>
                <w:szCs w:val="20"/>
              </w:rPr>
            </w:pPr>
          </w:p>
          <w:p w:rsidR="00F140F3" w:rsidRPr="00C063D5" w:rsidRDefault="00F140F3" w:rsidP="00AF7AB1">
            <w:pPr>
              <w:widowControl w:val="0"/>
              <w:suppressAutoHyphens w:val="0"/>
              <w:spacing w:after="0"/>
              <w:ind w:firstLine="0"/>
              <w:rPr>
                <w:rFonts w:ascii="Liberation Sans" w:hAnsi="Liberation Sans" w:cs="Liberation Sans"/>
                <w:i/>
                <w:sz w:val="20"/>
                <w:szCs w:val="20"/>
              </w:rPr>
            </w:pPr>
          </w:p>
          <w:p w:rsidR="00F140F3" w:rsidRPr="00C063D5" w:rsidRDefault="00F140F3" w:rsidP="00AF7AB1">
            <w:pPr>
              <w:widowControl w:val="0"/>
              <w:suppressAutoHyphens w:val="0"/>
              <w:spacing w:after="0"/>
              <w:ind w:firstLine="0"/>
              <w:rPr>
                <w:rFonts w:ascii="Liberation Sans" w:hAnsi="Liberation Sans" w:cs="Liberation Sans"/>
                <w:i/>
                <w:sz w:val="20"/>
                <w:szCs w:val="20"/>
              </w:rPr>
            </w:pPr>
          </w:p>
          <w:p w:rsidR="00F140F3" w:rsidRPr="00C063D5" w:rsidRDefault="00F140F3" w:rsidP="00AF7AB1">
            <w:pPr>
              <w:widowControl w:val="0"/>
              <w:suppressAutoHyphens w:val="0"/>
              <w:spacing w:after="0"/>
              <w:ind w:firstLine="0"/>
              <w:rPr>
                <w:rFonts w:ascii="Liberation Sans" w:hAnsi="Liberation Sans" w:cs="Liberation Sans"/>
                <w:i/>
                <w:sz w:val="20"/>
                <w:szCs w:val="20"/>
              </w:rPr>
            </w:pPr>
          </w:p>
          <w:p w:rsidR="00F140F3" w:rsidRPr="00C063D5" w:rsidRDefault="00F140F3" w:rsidP="00AF7AB1">
            <w:pPr>
              <w:widowControl w:val="0"/>
              <w:suppressAutoHyphens w:val="0"/>
              <w:spacing w:after="0"/>
              <w:ind w:firstLine="0"/>
              <w:rPr>
                <w:rFonts w:ascii="Liberation Sans" w:hAnsi="Liberation Sans" w:cs="Liberation Sans"/>
                <w:i/>
                <w:sz w:val="20"/>
                <w:szCs w:val="20"/>
              </w:rPr>
            </w:pP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i/>
                <w:sz w:val="20"/>
                <w:szCs w:val="20"/>
              </w:rPr>
              <w:t>(διαδικτυακή διεύθυνση, αρχή ή φορέας έκδοσης, επακριβή στοιχεία αναφοράς των εγγράφων):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w:t>
            </w:r>
          </w:p>
        </w:tc>
      </w:tr>
      <w:tr w:rsidR="00E00AB5" w:rsidRPr="00C063D5" w:rsidTr="00357672">
        <w:trPr>
          <w:jc w:val="center"/>
        </w:trPr>
        <w:tc>
          <w:tcPr>
            <w:tcW w:w="4479" w:type="dxa"/>
            <w:tcBorders>
              <w:left w:val="single" w:sz="4" w:space="0" w:color="000000"/>
              <w:bottom w:val="single" w:sz="4" w:space="0" w:color="000000"/>
            </w:tcBorders>
            <w:shd w:val="clear" w:color="auto" w:fill="auto"/>
          </w:tcPr>
          <w:p w:rsidR="00E00AB5" w:rsidRPr="00C063D5" w:rsidRDefault="00E00AB5" w:rsidP="00AF7AB1">
            <w:pPr>
              <w:widowControl w:val="0"/>
              <w:suppressAutoHyphens w:val="0"/>
              <w:spacing w:before="120" w:after="0"/>
              <w:ind w:firstLine="0"/>
              <w:rPr>
                <w:rFonts w:ascii="Liberation Sans" w:hAnsi="Liberation Sans" w:cs="Liberation Sans"/>
                <w:b/>
                <w:bCs/>
                <w:i/>
                <w:iCs/>
                <w:sz w:val="20"/>
                <w:szCs w:val="20"/>
              </w:rPr>
            </w:pPr>
            <w:r w:rsidRPr="00C063D5">
              <w:rPr>
                <w:rFonts w:ascii="Liberation Sans" w:hAnsi="Liberation Sans" w:cs="Liberation Sans"/>
                <w:b/>
                <w:i/>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bCs/>
                <w:i/>
                <w:iCs/>
                <w:sz w:val="20"/>
                <w:szCs w:val="20"/>
              </w:rPr>
              <w:t>Απάντηση:</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Ο οικονομικός φορέας συμμετέχει στη διαδικασία σύναψης δημόσιας σύμβασης από κοινού με ά</w:t>
            </w:r>
            <w:r w:rsidRPr="00C063D5">
              <w:rPr>
                <w:rFonts w:ascii="Liberation Sans" w:hAnsi="Liberation Sans" w:cs="Liberation Sans"/>
                <w:sz w:val="20"/>
                <w:szCs w:val="20"/>
              </w:rPr>
              <w:t>λ</w:t>
            </w:r>
            <w:r w:rsidRPr="00C063D5">
              <w:rPr>
                <w:rFonts w:ascii="Liberation Sans" w:hAnsi="Liberation Sans" w:cs="Liberation Sans"/>
                <w:sz w:val="20"/>
                <w:szCs w:val="20"/>
              </w:rPr>
              <w:t>λους</w:t>
            </w:r>
            <w:r w:rsidRPr="00C063D5">
              <w:rPr>
                <w:rStyle w:val="a5"/>
                <w:rFonts w:ascii="Liberation Sans" w:hAnsi="Liberation Sans" w:cs="Liberation Sans"/>
                <w:sz w:val="20"/>
                <w:szCs w:val="20"/>
                <w:vertAlign w:val="superscript"/>
              </w:rPr>
              <w:endnoteReference w:id="6"/>
            </w:r>
            <w:r w:rsidRPr="00C063D5">
              <w:rPr>
                <w:rFonts w:ascii="Liberation Sans" w:hAnsi="Liberation Sans" w:cs="Liberation San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w:t>
            </w:r>
          </w:p>
        </w:tc>
      </w:tr>
      <w:tr w:rsidR="00E00AB5" w:rsidRPr="00C063D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Εάν ναι</w:t>
            </w:r>
            <w:r w:rsidRPr="00C063D5">
              <w:rPr>
                <w:rFonts w:ascii="Liberation Sans" w:hAnsi="Liberation Sans" w:cs="Liberation Sans"/>
                <w:i/>
                <w:sz w:val="20"/>
                <w:szCs w:val="20"/>
              </w:rPr>
              <w:t>, μεριμνήστε για την υποβολή χωριστού εντύπου ΤΕΥΔ από τους άλλους εμπλεκόμενους οικονομ</w:t>
            </w:r>
            <w:r w:rsidRPr="00C063D5">
              <w:rPr>
                <w:rFonts w:ascii="Liberation Sans" w:hAnsi="Liberation Sans" w:cs="Liberation Sans"/>
                <w:i/>
                <w:sz w:val="20"/>
                <w:szCs w:val="20"/>
              </w:rPr>
              <w:t>ι</w:t>
            </w:r>
            <w:r w:rsidRPr="00C063D5">
              <w:rPr>
                <w:rFonts w:ascii="Liberation Sans" w:hAnsi="Liberation Sans" w:cs="Liberation Sans"/>
                <w:i/>
                <w:sz w:val="20"/>
                <w:szCs w:val="20"/>
              </w:rPr>
              <w:t>κούς φορείς.</w:t>
            </w:r>
          </w:p>
        </w:tc>
      </w:tr>
      <w:tr w:rsidR="00E00AB5" w:rsidRPr="00C063D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color w:val="000000"/>
                <w:sz w:val="20"/>
                <w:szCs w:val="20"/>
              </w:rPr>
            </w:pPr>
            <w:r w:rsidRPr="00C063D5">
              <w:rPr>
                <w:rFonts w:ascii="Liberation Sans" w:hAnsi="Liberation Sans" w:cs="Liberation Sans"/>
                <w:sz w:val="20"/>
                <w:szCs w:val="20"/>
              </w:rPr>
              <w:t>α) Α</w:t>
            </w:r>
            <w:r w:rsidRPr="00C063D5">
              <w:rPr>
                <w:rFonts w:ascii="Liberation Sans" w:hAnsi="Liberation Sans" w:cs="Liberation Sans"/>
                <w:color w:val="000000"/>
                <w:sz w:val="20"/>
                <w:szCs w:val="20"/>
              </w:rPr>
              <w:t>ναφέρετε τον ρόλο του οικονομικού φορέα στην ένωση ή κοινοπραξία   (επικεφαλής, υπεύθυνος για συγκεκριμένα καθήκοντα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color w:val="000000"/>
                <w:sz w:val="20"/>
                <w:szCs w:val="20"/>
              </w:rPr>
              <w:t>β) Προσδιορίστε τους άλλους οικονομικούς φορείς που συμμετ</w:t>
            </w:r>
            <w:r w:rsidRPr="00C063D5">
              <w:rPr>
                <w:rFonts w:ascii="Liberation Sans" w:hAnsi="Liberation Sans" w:cs="Liberation Sans"/>
                <w:sz w:val="20"/>
                <w:szCs w:val="20"/>
              </w:rPr>
              <w:t>έχουν από κοινού στη διαδικασία σύν</w:t>
            </w:r>
            <w:r w:rsidRPr="00C063D5">
              <w:rPr>
                <w:rFonts w:ascii="Liberation Sans" w:hAnsi="Liberation Sans" w:cs="Liberation Sans"/>
                <w:sz w:val="20"/>
                <w:szCs w:val="20"/>
              </w:rPr>
              <w:t>α</w:t>
            </w:r>
            <w:r w:rsidRPr="00C063D5">
              <w:rPr>
                <w:rFonts w:ascii="Liberation Sans" w:hAnsi="Liberation Sans" w:cs="Liberation Sans"/>
                <w:sz w:val="20"/>
                <w:szCs w:val="20"/>
              </w:rPr>
              <w:t>ψης δημόσιας σύμβασης: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Κατά περίπτωση, επω</w:t>
            </w:r>
            <w:r w:rsidR="00A973E8" w:rsidRPr="00C063D5">
              <w:rPr>
                <w:rFonts w:ascii="Liberation Sans" w:hAnsi="Liberation Sans" w:cs="Liberation Sans"/>
                <w:sz w:val="20"/>
                <w:szCs w:val="20"/>
              </w:rPr>
              <w:t xml:space="preserve">νυμία της συμμετέχουσας ένωσης </w:t>
            </w:r>
            <w:r w:rsidRPr="00C063D5">
              <w:rPr>
                <w:rFonts w:ascii="Liberation Sans" w:hAnsi="Liberation Sans" w:cs="Liberation Sans"/>
                <w:sz w:val="20"/>
                <w:szCs w:val="20"/>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 [……]</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F140F3" w:rsidRPr="00C063D5" w:rsidRDefault="00F140F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w:t>
            </w:r>
          </w:p>
        </w:tc>
      </w:tr>
      <w:tr w:rsidR="00E00AB5" w:rsidRPr="00C74386"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74386" w:rsidRDefault="00E00AB5" w:rsidP="00AF7AB1">
            <w:pPr>
              <w:widowControl w:val="0"/>
              <w:suppressAutoHyphens w:val="0"/>
              <w:spacing w:after="0"/>
              <w:ind w:firstLine="0"/>
              <w:rPr>
                <w:rFonts w:ascii="Liberation Sans" w:hAnsi="Liberation Sans" w:cs="Liberation Sans"/>
                <w:b/>
                <w:bCs/>
                <w:i/>
                <w:iCs/>
                <w:strike/>
                <w:kern w:val="20"/>
                <w:sz w:val="20"/>
                <w:szCs w:val="20"/>
              </w:rPr>
            </w:pPr>
            <w:r w:rsidRPr="00C74386">
              <w:rPr>
                <w:rFonts w:ascii="Liberation Sans" w:hAnsi="Liberation Sans" w:cs="Liberation Sans"/>
                <w:b/>
                <w:bCs/>
                <w:i/>
                <w:iCs/>
                <w:strike/>
                <w:kern w:val="20"/>
                <w:sz w:val="20"/>
                <w:szCs w:val="20"/>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74386" w:rsidRDefault="00E00AB5" w:rsidP="00AF7AB1">
            <w:pPr>
              <w:widowControl w:val="0"/>
              <w:suppressAutoHyphens w:val="0"/>
              <w:spacing w:after="0"/>
              <w:ind w:firstLine="0"/>
              <w:rPr>
                <w:rFonts w:ascii="Liberation Sans" w:hAnsi="Liberation Sans" w:cs="Liberation Sans"/>
                <w:strike/>
                <w:kern w:val="20"/>
                <w:sz w:val="20"/>
                <w:szCs w:val="20"/>
              </w:rPr>
            </w:pPr>
            <w:r w:rsidRPr="00C74386">
              <w:rPr>
                <w:rFonts w:ascii="Liberation Sans" w:hAnsi="Liberation Sans" w:cs="Liberation Sans"/>
                <w:b/>
                <w:bCs/>
                <w:i/>
                <w:iCs/>
                <w:strike/>
                <w:kern w:val="20"/>
                <w:sz w:val="20"/>
                <w:szCs w:val="20"/>
              </w:rPr>
              <w:t>Απάντηση:</w:t>
            </w:r>
          </w:p>
        </w:tc>
      </w:tr>
      <w:tr w:rsidR="00E00AB5" w:rsidRPr="00C74386"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74386" w:rsidRDefault="00E00AB5" w:rsidP="00AF7AB1">
            <w:pPr>
              <w:widowControl w:val="0"/>
              <w:suppressAutoHyphens w:val="0"/>
              <w:spacing w:after="0"/>
              <w:ind w:firstLine="0"/>
              <w:rPr>
                <w:rFonts w:ascii="Liberation Sans" w:hAnsi="Liberation Sans" w:cs="Liberation Sans"/>
                <w:strike/>
                <w:kern w:val="20"/>
                <w:sz w:val="20"/>
                <w:szCs w:val="20"/>
              </w:rPr>
            </w:pPr>
            <w:r w:rsidRPr="00C74386">
              <w:rPr>
                <w:rFonts w:ascii="Liberation Sans" w:hAnsi="Liberation Sans" w:cs="Liberation Sans"/>
                <w:strike/>
                <w:kern w:val="20"/>
                <w:sz w:val="20"/>
                <w:szCs w:val="20"/>
              </w:rPr>
              <w:t>Κατά περίπτωση, αναφορά του τμήματος  ή των τμημάτων για τα οποία ο οικονομικός φορέας επ</w:t>
            </w:r>
            <w:r w:rsidRPr="00C74386">
              <w:rPr>
                <w:rFonts w:ascii="Liberation Sans" w:hAnsi="Liberation Sans" w:cs="Liberation Sans"/>
                <w:strike/>
                <w:kern w:val="20"/>
                <w:sz w:val="20"/>
                <w:szCs w:val="20"/>
              </w:rPr>
              <w:t>ι</w:t>
            </w:r>
            <w:r w:rsidRPr="00C74386">
              <w:rPr>
                <w:rFonts w:ascii="Liberation Sans" w:hAnsi="Liberation Sans" w:cs="Liberation Sans"/>
                <w:strike/>
                <w:kern w:val="20"/>
                <w:sz w:val="20"/>
                <w:szCs w:val="20"/>
              </w:rPr>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74386" w:rsidRDefault="00E00AB5" w:rsidP="00AF7AB1">
            <w:pPr>
              <w:widowControl w:val="0"/>
              <w:suppressAutoHyphens w:val="0"/>
              <w:spacing w:after="0"/>
              <w:ind w:firstLine="0"/>
              <w:rPr>
                <w:rFonts w:ascii="Liberation Sans" w:hAnsi="Liberation Sans" w:cs="Liberation Sans"/>
                <w:strike/>
                <w:kern w:val="20"/>
                <w:sz w:val="20"/>
                <w:szCs w:val="20"/>
              </w:rPr>
            </w:pPr>
            <w:r w:rsidRPr="00C74386">
              <w:rPr>
                <w:rFonts w:ascii="Liberation Sans" w:hAnsi="Liberation Sans" w:cs="Liberation Sans"/>
                <w:strike/>
                <w:kern w:val="20"/>
                <w:sz w:val="20"/>
                <w:szCs w:val="20"/>
              </w:rPr>
              <w:t>[   ]</w:t>
            </w:r>
          </w:p>
        </w:tc>
      </w:tr>
    </w:tbl>
    <w:p w:rsidR="00E00AB5" w:rsidRPr="00C063D5" w:rsidRDefault="00E00AB5" w:rsidP="00AF7AB1">
      <w:pPr>
        <w:widowControl w:val="0"/>
        <w:suppressAutoHyphens w:val="0"/>
        <w:rPr>
          <w:rFonts w:ascii="Liberation Sans" w:hAnsi="Liberation Sans" w:cs="Liberation Sans"/>
          <w:sz w:val="20"/>
          <w:szCs w:val="20"/>
        </w:rPr>
      </w:pPr>
    </w:p>
    <w:p w:rsidR="00E00AB5" w:rsidRPr="00C063D5" w:rsidRDefault="00E00AB5" w:rsidP="00AF7AB1">
      <w:pPr>
        <w:widowControl w:val="0"/>
        <w:suppressAutoHyphens w:val="0"/>
        <w:ind w:firstLine="0"/>
        <w:jc w:val="center"/>
        <w:rPr>
          <w:rFonts w:ascii="Liberation Sans" w:hAnsi="Liberation Sans" w:cs="Liberation Sans"/>
          <w:i/>
          <w:sz w:val="20"/>
          <w:szCs w:val="20"/>
        </w:rPr>
      </w:pPr>
      <w:r w:rsidRPr="00C063D5">
        <w:rPr>
          <w:rFonts w:ascii="Liberation Sans" w:hAnsi="Liberation Sans" w:cs="Liberation Sans"/>
          <w:b/>
          <w:bCs/>
          <w:sz w:val="20"/>
          <w:szCs w:val="20"/>
        </w:rPr>
        <w:t>Β: Πληροφορίες σχετικά με τους νόμιμους εκπροσώπους του οικονομικού φορέα</w:t>
      </w:r>
    </w:p>
    <w:p w:rsidR="00E00AB5" w:rsidRPr="00C063D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rFonts w:ascii="Liberation Sans" w:hAnsi="Liberation Sans" w:cs="Liberation Sans"/>
          <w:b/>
          <w:i/>
          <w:sz w:val="20"/>
          <w:szCs w:val="20"/>
        </w:rPr>
      </w:pPr>
      <w:r w:rsidRPr="00C063D5">
        <w:rPr>
          <w:rFonts w:ascii="Liberation Sans" w:hAnsi="Liberation Sans" w:cs="Liberation Sans"/>
          <w:i/>
          <w:sz w:val="20"/>
          <w:szCs w:val="20"/>
        </w:rPr>
        <w:t>Κατά περίπτωση, αναφέρετε το όνομα και τη διεύθυνση του προσώπου ή των προσώπων που είναι αρμόδ</w:t>
      </w:r>
      <w:r w:rsidRPr="00C063D5">
        <w:rPr>
          <w:rFonts w:ascii="Liberation Sans" w:hAnsi="Liberation Sans" w:cs="Liberation Sans"/>
          <w:i/>
          <w:sz w:val="20"/>
          <w:szCs w:val="20"/>
        </w:rPr>
        <w:t>ι</w:t>
      </w:r>
      <w:r w:rsidRPr="00C063D5">
        <w:rPr>
          <w:rFonts w:ascii="Liberation Sans" w:hAnsi="Liberation Sans" w:cs="Liberation Sans"/>
          <w:i/>
          <w:sz w:val="20"/>
          <w:szCs w:val="20"/>
        </w:rPr>
        <w:t xml:space="preserve">α/εξουσιοδοτημένα να εκπροσωπούν τον οικονομικό φορέα για τους σκοπούς της παρούσας διαδικασίας </w:t>
      </w:r>
      <w:r w:rsidRPr="00C063D5">
        <w:rPr>
          <w:rFonts w:ascii="Liberation Sans" w:hAnsi="Liberation Sans" w:cs="Liberation Sans"/>
          <w:i/>
          <w:sz w:val="20"/>
          <w:szCs w:val="20"/>
        </w:rPr>
        <w:t>α</w:t>
      </w:r>
      <w:r w:rsidRPr="00C063D5">
        <w:rPr>
          <w:rFonts w:ascii="Liberation Sans" w:hAnsi="Liberation Sans" w:cs="Liberation Sans"/>
          <w:i/>
          <w:sz w:val="20"/>
          <w:szCs w:val="20"/>
        </w:rPr>
        <w:t>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color w:val="000000"/>
                <w:sz w:val="20"/>
                <w:szCs w:val="20"/>
              </w:rPr>
            </w:pPr>
            <w:r w:rsidRPr="00C063D5">
              <w:rPr>
                <w:rFonts w:ascii="Liberation Sans" w:hAnsi="Liberation Sans" w:cs="Liberation Sans"/>
                <w:sz w:val="20"/>
                <w:szCs w:val="20"/>
              </w:rPr>
              <w:t>Ονοματεπώνυμο</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color w:val="000000"/>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lastRenderedPageBreak/>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proofErr w:type="spellStart"/>
            <w:r w:rsidRPr="00C063D5">
              <w:rPr>
                <w:rFonts w:ascii="Liberation Sans" w:hAnsi="Liberation Sans" w:cs="Liberation Sans"/>
                <w:sz w:val="20"/>
                <w:szCs w:val="20"/>
              </w:rPr>
              <w:t>Ηλ</w:t>
            </w:r>
            <w:proofErr w:type="spellEnd"/>
            <w:r w:rsidRPr="00C063D5">
              <w:rPr>
                <w:rFonts w:ascii="Liberation Sans" w:hAnsi="Liberation Sans" w:cs="Liberation Sans"/>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bl>
    <w:p w:rsidR="00E00AB5" w:rsidRPr="00C063D5" w:rsidRDefault="00E00AB5" w:rsidP="00AF7AB1">
      <w:pPr>
        <w:pStyle w:val="SectionTitle"/>
        <w:keepNext w:val="0"/>
        <w:widowControl w:val="0"/>
        <w:suppressAutoHyphens w:val="0"/>
        <w:ind w:left="850" w:firstLine="0"/>
        <w:rPr>
          <w:rFonts w:ascii="Liberation Sans" w:hAnsi="Liberation Sans" w:cs="Liberation Sans"/>
          <w:sz w:val="20"/>
          <w:szCs w:val="20"/>
        </w:rPr>
      </w:pPr>
    </w:p>
    <w:p w:rsidR="00E00AB5" w:rsidRPr="00C05DFA" w:rsidRDefault="00E00AB5" w:rsidP="00AF7AB1">
      <w:pPr>
        <w:widowControl w:val="0"/>
        <w:suppressAutoHyphens w:val="0"/>
        <w:ind w:left="850" w:firstLine="0"/>
        <w:jc w:val="center"/>
        <w:rPr>
          <w:rFonts w:ascii="Liberation Sans" w:hAnsi="Liberation Sans" w:cs="Liberation Sans"/>
          <w:b/>
          <w:i/>
          <w:kern w:val="20"/>
          <w:sz w:val="20"/>
          <w:szCs w:val="20"/>
        </w:rPr>
      </w:pPr>
      <w:r w:rsidRPr="00C05DFA">
        <w:rPr>
          <w:rFonts w:ascii="Liberation Sans" w:hAnsi="Liberation Sans" w:cs="Liberation Sans"/>
          <w:b/>
          <w:bCs/>
          <w:kern w:val="20"/>
          <w:sz w:val="20"/>
          <w:szCs w:val="20"/>
        </w:rPr>
        <w:t>Γ: Πληροφορίες σχετικά με τη στήριξη στις ικανότητες άλλων ΦΟΡΕΩΝ</w:t>
      </w:r>
      <w:r w:rsidRPr="00C05DFA">
        <w:rPr>
          <w:rStyle w:val="aa"/>
          <w:rFonts w:ascii="Liberation Sans" w:hAnsi="Liberation Sans" w:cs="Liberation Sans"/>
          <w:b/>
          <w:bCs/>
          <w:kern w:val="20"/>
          <w:sz w:val="20"/>
          <w:szCs w:val="20"/>
        </w:rPr>
        <w:endnoteReference w:id="7"/>
      </w:r>
      <w:r w:rsidRPr="00C05DFA">
        <w:rPr>
          <w:rFonts w:ascii="Liberation Sans" w:hAnsi="Liberation Sans" w:cs="Liberation Sans"/>
          <w:kern w:val="20"/>
          <w:sz w:val="20"/>
          <w:szCs w:val="20"/>
        </w:rPr>
        <w:t xml:space="preserve"> </w:t>
      </w:r>
    </w:p>
    <w:tbl>
      <w:tblPr>
        <w:tblW w:w="9639" w:type="dxa"/>
        <w:jc w:val="center"/>
        <w:tblLayout w:type="fixed"/>
        <w:tblLook w:val="0000" w:firstRow="0" w:lastRow="0" w:firstColumn="0" w:lastColumn="0" w:noHBand="0" w:noVBand="0"/>
      </w:tblPr>
      <w:tblGrid>
        <w:gridCol w:w="4819"/>
        <w:gridCol w:w="4820"/>
      </w:tblGrid>
      <w:tr w:rsidR="00E00AB5" w:rsidRPr="00C05DFA"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b/>
                <w:i/>
                <w:strike/>
                <w:kern w:val="20"/>
                <w:sz w:val="20"/>
                <w:szCs w:val="20"/>
              </w:rPr>
            </w:pPr>
            <w:r w:rsidRPr="00C05DFA">
              <w:rPr>
                <w:rFonts w:ascii="Liberation Sans" w:hAnsi="Liberation Sans" w:cs="Liberation Sans"/>
                <w:b/>
                <w:i/>
                <w:strike/>
                <w:kern w:val="20"/>
                <w:sz w:val="20"/>
                <w:szCs w:val="20"/>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b/>
                <w:i/>
                <w:strike/>
                <w:kern w:val="20"/>
                <w:sz w:val="20"/>
                <w:szCs w:val="20"/>
              </w:rPr>
              <w:t>Απάντηση:</w:t>
            </w:r>
          </w:p>
        </w:tc>
      </w:tr>
      <w:tr w:rsidR="00E00AB5" w:rsidRPr="00C05DFA"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Ο οικονομικός φορέας στηρίζεται στις ικανότητες άλλων οικονομικών φορέων προκειμένου να αντ</w:t>
            </w:r>
            <w:r w:rsidRPr="00C05DFA">
              <w:rPr>
                <w:rFonts w:ascii="Liberation Sans" w:hAnsi="Liberation Sans" w:cs="Liberation Sans"/>
                <w:strike/>
                <w:kern w:val="20"/>
                <w:sz w:val="20"/>
                <w:szCs w:val="20"/>
              </w:rPr>
              <w:t>α</w:t>
            </w:r>
            <w:r w:rsidRPr="00C05DFA">
              <w:rPr>
                <w:rFonts w:ascii="Liberation Sans" w:hAnsi="Liberation Sans" w:cs="Liberation Sans"/>
                <w:strike/>
                <w:kern w:val="20"/>
                <w:sz w:val="20"/>
                <w:szCs w:val="20"/>
              </w:rPr>
              <w:t xml:space="preserve">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[]Ναι []Όχι</w:t>
            </w:r>
          </w:p>
        </w:tc>
      </w:tr>
    </w:tbl>
    <w:p w:rsidR="00E00AB5" w:rsidRPr="00C063D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rFonts w:ascii="Liberation Sans" w:hAnsi="Liberation Sans" w:cs="Liberation Sans"/>
          <w:i/>
          <w:sz w:val="20"/>
          <w:szCs w:val="20"/>
        </w:rPr>
      </w:pPr>
      <w:r w:rsidRPr="00C063D5">
        <w:rPr>
          <w:rFonts w:ascii="Liberation Sans" w:hAnsi="Liberation Sans" w:cs="Liberation Sans"/>
          <w:b/>
          <w:i/>
          <w:sz w:val="20"/>
          <w:szCs w:val="20"/>
        </w:rPr>
        <w:t>Εάν ναι</w:t>
      </w:r>
      <w:r w:rsidRPr="00C063D5">
        <w:rPr>
          <w:rFonts w:ascii="Liberation Sans" w:hAnsi="Liberation Sans" w:cs="Liberation Sans"/>
          <w:i/>
          <w:sz w:val="20"/>
          <w:szCs w:val="20"/>
        </w:rPr>
        <w:t xml:space="preserve">, επισυνάψτε χωριστό έντυπο ΤΕΥΔ με τις πληροφορίες που απαιτούνται σύμφωνα με τις </w:t>
      </w:r>
      <w:r w:rsidRPr="00C063D5">
        <w:rPr>
          <w:rFonts w:ascii="Liberation Sans" w:hAnsi="Liberation Sans" w:cs="Liberation Sans"/>
          <w:b/>
          <w:i/>
          <w:sz w:val="20"/>
          <w:szCs w:val="20"/>
        </w:rPr>
        <w:t xml:space="preserve">ενότητες Α και Β του παρόντος μέρους και σύμφωνα με το μέρος ΙΙΙ, για κάθε ένα </w:t>
      </w:r>
      <w:r w:rsidRPr="00C063D5">
        <w:rPr>
          <w:rFonts w:ascii="Liberation Sans" w:hAnsi="Liberation Sans" w:cs="Liberation Sans"/>
          <w:i/>
          <w:sz w:val="20"/>
          <w:szCs w:val="20"/>
        </w:rPr>
        <w:t>από τους σχετικούς φορείς, δε</w:t>
      </w:r>
      <w:r w:rsidRPr="00C063D5">
        <w:rPr>
          <w:rFonts w:ascii="Liberation Sans" w:hAnsi="Liberation Sans" w:cs="Liberation Sans"/>
          <w:i/>
          <w:sz w:val="20"/>
          <w:szCs w:val="20"/>
        </w:rPr>
        <w:t>ό</w:t>
      </w:r>
      <w:r w:rsidRPr="00C063D5">
        <w:rPr>
          <w:rFonts w:ascii="Liberation Sans" w:hAnsi="Liberation Sans" w:cs="Liberation Sans"/>
          <w:i/>
          <w:sz w:val="20"/>
          <w:szCs w:val="20"/>
        </w:rPr>
        <w:t xml:space="preserve">ντως συμπληρωμένο και υπογεγραμμένο από τους νομίμους εκπροσώπους αυτών. </w:t>
      </w:r>
    </w:p>
    <w:p w:rsidR="00E00AB5" w:rsidRPr="00C063D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rFonts w:ascii="Liberation Sans" w:hAnsi="Liberation Sans" w:cs="Liberation Sans"/>
          <w:i/>
          <w:sz w:val="20"/>
          <w:szCs w:val="20"/>
        </w:rPr>
      </w:pPr>
      <w:r w:rsidRPr="00C063D5">
        <w:rPr>
          <w:rFonts w:ascii="Liberation Sans" w:hAnsi="Liberation Sans" w:cs="Liberation Sans"/>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Pr="00C063D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rFonts w:ascii="Liberation Sans" w:hAnsi="Liberation Sans" w:cs="Liberation Sans"/>
          <w:sz w:val="20"/>
          <w:szCs w:val="20"/>
        </w:rPr>
      </w:pPr>
      <w:r w:rsidRPr="00C063D5">
        <w:rPr>
          <w:rFonts w:ascii="Liberation Sans" w:hAnsi="Liberation Sans" w:cs="Liberation Sans"/>
          <w:i/>
          <w:sz w:val="20"/>
          <w:szCs w:val="20"/>
        </w:rPr>
        <w:t>Εφόσον είναι σχετικές για την ειδική ικανότητα ή ικανότητες στις οποίες στηρίζεται ο οικονομικός φορέας, π</w:t>
      </w:r>
      <w:r w:rsidRPr="00C063D5">
        <w:rPr>
          <w:rFonts w:ascii="Liberation Sans" w:hAnsi="Liberation Sans" w:cs="Liberation Sans"/>
          <w:i/>
          <w:sz w:val="20"/>
          <w:szCs w:val="20"/>
        </w:rPr>
        <w:t>α</w:t>
      </w:r>
      <w:r w:rsidRPr="00C063D5">
        <w:rPr>
          <w:rFonts w:ascii="Liberation Sans" w:hAnsi="Liberation Sans" w:cs="Liberation Sans"/>
          <w:i/>
          <w:sz w:val="20"/>
          <w:szCs w:val="20"/>
        </w:rPr>
        <w:t>ρακαλείσθε να συμπεριλάβετε τις πληροφορίες που απαιτούνται σύμφωνα με τα μέρη IV και V για κάθε ένα από τους οικονομικούς φορείς.</w:t>
      </w:r>
    </w:p>
    <w:p w:rsidR="00E00AB5" w:rsidRPr="00C063D5" w:rsidRDefault="00E00AB5" w:rsidP="00AF7AB1">
      <w:pPr>
        <w:widowControl w:val="0"/>
        <w:suppressAutoHyphens w:val="0"/>
        <w:ind w:firstLine="0"/>
        <w:jc w:val="center"/>
        <w:rPr>
          <w:rFonts w:ascii="Liberation Sans" w:hAnsi="Liberation Sans" w:cs="Liberation Sans"/>
          <w:sz w:val="20"/>
          <w:szCs w:val="20"/>
        </w:rPr>
      </w:pPr>
    </w:p>
    <w:p w:rsidR="00E00AB5" w:rsidRPr="00C063D5" w:rsidRDefault="00E00AB5" w:rsidP="00AF7AB1">
      <w:pPr>
        <w:widowControl w:val="0"/>
        <w:suppressAutoHyphens w:val="0"/>
        <w:ind w:firstLine="0"/>
        <w:jc w:val="center"/>
        <w:rPr>
          <w:rFonts w:ascii="Liberation Sans" w:hAnsi="Liberation Sans" w:cs="Liberation Sans"/>
          <w:b/>
          <w:bCs/>
          <w:sz w:val="20"/>
          <w:szCs w:val="20"/>
        </w:rPr>
      </w:pPr>
      <w:r w:rsidRPr="00C063D5">
        <w:rPr>
          <w:rFonts w:ascii="Liberation Sans" w:hAnsi="Liberation Sans" w:cs="Liberation Sans"/>
          <w:b/>
          <w:bCs/>
          <w:sz w:val="20"/>
          <w:szCs w:val="20"/>
        </w:rPr>
        <w:t xml:space="preserve">Δ: Πληροφορίες σχετικά με υπεργολάβους στην ικανότητα των οποίων </w:t>
      </w:r>
      <w:r w:rsidRPr="00C063D5">
        <w:rPr>
          <w:rFonts w:ascii="Liberation Sans" w:hAnsi="Liberation Sans" w:cs="Liberation Sans"/>
          <w:b/>
          <w:bCs/>
          <w:sz w:val="20"/>
          <w:szCs w:val="20"/>
          <w:u w:val="single"/>
        </w:rPr>
        <w:t>δεν στηρίζεται</w:t>
      </w:r>
      <w:r w:rsidRPr="00C063D5">
        <w:rPr>
          <w:rFonts w:ascii="Liberation Sans" w:hAnsi="Liberation Sans" w:cs="Liberation Sans"/>
          <w:b/>
          <w:bCs/>
          <w:sz w:val="20"/>
          <w:szCs w:val="20"/>
        </w:rPr>
        <w:t xml:space="preserve"> ο οικονομικός φορέας</w:t>
      </w:r>
      <w:r w:rsidRPr="00C063D5">
        <w:rPr>
          <w:rFonts w:ascii="Liberation Sans" w:hAnsi="Liberation Sans" w:cs="Liberation Sans"/>
          <w:sz w:val="20"/>
          <w:szCs w:val="20"/>
        </w:rPr>
        <w:t xml:space="preserve"> </w:t>
      </w:r>
    </w:p>
    <w:p w:rsidR="00E00AB5" w:rsidRPr="00C063D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rFonts w:ascii="Liberation Sans" w:hAnsi="Liberation Sans" w:cs="Liberation Sans"/>
          <w:b/>
          <w:i/>
          <w:sz w:val="20"/>
          <w:szCs w:val="20"/>
        </w:rPr>
      </w:pPr>
      <w:r w:rsidRPr="00C063D5">
        <w:rPr>
          <w:rFonts w:ascii="Liberation Sans" w:hAnsi="Liberation Sans" w:cs="Liberation Sans"/>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RPr="00C05DFA"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b/>
                <w:i/>
                <w:strike/>
                <w:kern w:val="20"/>
                <w:sz w:val="20"/>
                <w:szCs w:val="20"/>
              </w:rPr>
            </w:pPr>
            <w:r w:rsidRPr="00C05DFA">
              <w:rPr>
                <w:rFonts w:ascii="Liberation Sans" w:hAnsi="Liberation Sans" w:cs="Liberation Sans"/>
                <w:b/>
                <w:i/>
                <w:strike/>
                <w:kern w:val="20"/>
                <w:sz w:val="20"/>
                <w:szCs w:val="20"/>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b/>
                <w:i/>
                <w:strike/>
                <w:kern w:val="20"/>
                <w:sz w:val="20"/>
                <w:szCs w:val="20"/>
              </w:rPr>
              <w:t>Απάντηση:</w:t>
            </w:r>
          </w:p>
        </w:tc>
      </w:tr>
      <w:tr w:rsidR="00E00AB5" w:rsidRPr="00C05DFA"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 xml:space="preserve">Ο οικονομικός φορέας προτίθεται να αναθέσει </w:t>
            </w:r>
            <w:r w:rsidRPr="00C05DFA">
              <w:rPr>
                <w:rFonts w:ascii="Liberation Sans" w:hAnsi="Liberation Sans" w:cs="Liberation Sans"/>
                <w:strike/>
                <w:kern w:val="20"/>
                <w:sz w:val="20"/>
                <w:szCs w:val="20"/>
              </w:rPr>
              <w:t>ο</w:t>
            </w:r>
            <w:r w:rsidRPr="00C05DFA">
              <w:rPr>
                <w:rFonts w:ascii="Liberation Sans" w:hAnsi="Liberation Sans" w:cs="Liberation Sans"/>
                <w:strike/>
                <w:kern w:val="20"/>
                <w:sz w:val="20"/>
                <w:szCs w:val="20"/>
              </w:rPr>
              <w:t>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[]Ναι []Όχι</w:t>
            </w:r>
          </w:p>
          <w:p w:rsidR="00335746" w:rsidRPr="00C05DFA" w:rsidRDefault="00335746" w:rsidP="00AF7AB1">
            <w:pPr>
              <w:widowControl w:val="0"/>
              <w:suppressAutoHyphens w:val="0"/>
              <w:spacing w:after="0"/>
              <w:ind w:firstLine="0"/>
              <w:rPr>
                <w:rFonts w:ascii="Liberation Sans" w:hAnsi="Liberation Sans" w:cs="Liberation Sans"/>
                <w:strike/>
                <w:kern w:val="20"/>
                <w:sz w:val="20"/>
                <w:szCs w:val="20"/>
              </w:rPr>
            </w:pPr>
          </w:p>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 xml:space="preserve">Εάν </w:t>
            </w:r>
            <w:r w:rsidRPr="00C05DFA">
              <w:rPr>
                <w:rFonts w:ascii="Liberation Sans" w:hAnsi="Liberation Sans" w:cs="Liberation Sans"/>
                <w:b/>
                <w:strike/>
                <w:kern w:val="20"/>
                <w:sz w:val="20"/>
                <w:szCs w:val="20"/>
              </w:rPr>
              <w:t xml:space="preserve">ναι </w:t>
            </w:r>
            <w:r w:rsidRPr="00C05DFA">
              <w:rPr>
                <w:rFonts w:ascii="Liberation Sans" w:hAnsi="Liberation Sans" w:cs="Liberation Sans"/>
                <w:strike/>
                <w:kern w:val="20"/>
                <w:sz w:val="20"/>
                <w:szCs w:val="20"/>
              </w:rPr>
              <w:t>παραθέστε κατάλογο των προτεινόμενων υπεργολάβων και το ποσοστ</w:t>
            </w:r>
            <w:r w:rsidR="00C441BF" w:rsidRPr="00C05DFA">
              <w:rPr>
                <w:rFonts w:ascii="Liberation Sans" w:hAnsi="Liberation Sans" w:cs="Liberation Sans"/>
                <w:strike/>
                <w:kern w:val="20"/>
                <w:sz w:val="20"/>
                <w:szCs w:val="20"/>
              </w:rPr>
              <w:t>ό της σύμβασης που θα αναλάβουν</w:t>
            </w:r>
            <w:r w:rsidRPr="00C05DFA">
              <w:rPr>
                <w:rFonts w:ascii="Liberation Sans" w:hAnsi="Liberation Sans" w:cs="Liberation Sans"/>
                <w:strike/>
                <w:kern w:val="20"/>
                <w:sz w:val="20"/>
                <w:szCs w:val="20"/>
              </w:rPr>
              <w:t xml:space="preserve">: </w:t>
            </w:r>
          </w:p>
          <w:p w:rsidR="00E00AB5" w:rsidRPr="00C05DFA" w:rsidRDefault="00E00AB5" w:rsidP="00AF7AB1">
            <w:pPr>
              <w:widowControl w:val="0"/>
              <w:suppressAutoHyphens w:val="0"/>
              <w:spacing w:after="0"/>
              <w:ind w:firstLine="0"/>
              <w:rPr>
                <w:rFonts w:ascii="Liberation Sans" w:hAnsi="Liberation Sans" w:cs="Liberation Sans"/>
                <w:strike/>
                <w:kern w:val="20"/>
                <w:sz w:val="20"/>
                <w:szCs w:val="20"/>
              </w:rPr>
            </w:pPr>
            <w:r w:rsidRPr="00C05DFA">
              <w:rPr>
                <w:rFonts w:ascii="Liberation Sans" w:hAnsi="Liberation Sans" w:cs="Liberation Sans"/>
                <w:strike/>
                <w:kern w:val="20"/>
                <w:sz w:val="20"/>
                <w:szCs w:val="20"/>
              </w:rPr>
              <w:t>[…]</w:t>
            </w:r>
          </w:p>
        </w:tc>
      </w:tr>
    </w:tbl>
    <w:p w:rsidR="00E00AB5" w:rsidRPr="00C063D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rFonts w:ascii="Liberation Sans" w:hAnsi="Liberation Sans" w:cs="Liberation Sans"/>
          <w:bCs/>
          <w:sz w:val="20"/>
          <w:szCs w:val="20"/>
          <w:u w:val="single"/>
        </w:rPr>
      </w:pPr>
      <w:r w:rsidRPr="00C063D5">
        <w:rPr>
          <w:rFonts w:ascii="Liberation Sans" w:hAnsi="Liberation Sans" w:cs="Liberation Sans"/>
          <w:i/>
          <w:sz w:val="20"/>
          <w:szCs w:val="20"/>
        </w:rPr>
        <w:t>Εάν</w:t>
      </w:r>
      <w:r w:rsidRPr="00C063D5">
        <w:rPr>
          <w:rFonts w:ascii="Liberation Sans" w:hAnsi="Liberation Sans" w:cs="Liberation Sans"/>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w:t>
      </w:r>
      <w:r w:rsidRPr="00C063D5">
        <w:rPr>
          <w:rFonts w:ascii="Liberation Sans" w:hAnsi="Liberation Sans" w:cs="Liberation Sans"/>
          <w:i/>
          <w:sz w:val="20"/>
          <w:szCs w:val="20"/>
          <w:u w:val="single"/>
        </w:rPr>
        <w:t>α</w:t>
      </w:r>
      <w:r w:rsidRPr="00C063D5">
        <w:rPr>
          <w:rFonts w:ascii="Liberation Sans" w:hAnsi="Liberation Sans" w:cs="Liberation Sans"/>
          <w:i/>
          <w:sz w:val="20"/>
          <w:szCs w:val="20"/>
          <w:u w:val="single"/>
        </w:rPr>
        <w:t xml:space="preserve">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C063D5">
        <w:rPr>
          <w:rFonts w:ascii="Liberation Sans" w:hAnsi="Liberation Sans" w:cs="Liberation Sans"/>
          <w:b w:val="0"/>
          <w:i/>
          <w:sz w:val="20"/>
          <w:szCs w:val="20"/>
        </w:rPr>
        <w:t xml:space="preserve">επιπλέον των πληροφοριών </w:t>
      </w:r>
      <w:r w:rsidRPr="00C063D5">
        <w:rPr>
          <w:rFonts w:ascii="Liberation Sans" w:hAnsi="Liberation Sans" w:cs="Liberation Sans"/>
          <w:i/>
          <w:sz w:val="20"/>
          <w:szCs w:val="20"/>
        </w:rPr>
        <w:t xml:space="preserve">που προβλέπονται στην παρούσα ενότητα, </w:t>
      </w:r>
      <w:r w:rsidRPr="00C063D5">
        <w:rPr>
          <w:rFonts w:ascii="Liberation Sans" w:hAnsi="Liberation Sans" w:cs="Liberation Sans"/>
          <w:i/>
          <w:sz w:val="20"/>
          <w:szCs w:val="20"/>
          <w:u w:val="single"/>
        </w:rPr>
        <w:t>παρακαλείσθε να παράσχετε τις πληροφορίες που απα</w:t>
      </w:r>
      <w:r w:rsidRPr="00C063D5">
        <w:rPr>
          <w:rFonts w:ascii="Liberation Sans" w:hAnsi="Liberation Sans" w:cs="Liberation Sans"/>
          <w:i/>
          <w:sz w:val="20"/>
          <w:szCs w:val="20"/>
          <w:u w:val="single"/>
        </w:rPr>
        <w:t>ι</w:t>
      </w:r>
      <w:r w:rsidRPr="00C063D5">
        <w:rPr>
          <w:rFonts w:ascii="Liberation Sans" w:hAnsi="Liberation Sans" w:cs="Liberation Sans"/>
          <w:i/>
          <w:sz w:val="20"/>
          <w:szCs w:val="20"/>
          <w:u w:val="single"/>
        </w:rPr>
        <w:t xml:space="preserve">τούνται σύμφωνα με τις ενότητες Α και Β του παρόντος μέρους και σύμφωνα με το μέρος ΙΙΙ για κάθε υπεργολάβο (ή κατηγορία υπεργολάβων). </w:t>
      </w:r>
    </w:p>
    <w:p w:rsidR="00DF421F" w:rsidRPr="00C063D5" w:rsidRDefault="00DF421F" w:rsidP="00AF7AB1">
      <w:pPr>
        <w:widowControl w:val="0"/>
        <w:suppressAutoHyphens w:val="0"/>
        <w:jc w:val="center"/>
        <w:rPr>
          <w:rFonts w:ascii="Liberation Sans" w:hAnsi="Liberation Sans" w:cs="Liberation Sans"/>
          <w:b/>
          <w:bCs/>
          <w:sz w:val="20"/>
          <w:szCs w:val="20"/>
          <w:u w:val="single"/>
        </w:rPr>
      </w:pPr>
    </w:p>
    <w:p w:rsidR="00DF421F" w:rsidRPr="00C063D5" w:rsidRDefault="00DF421F" w:rsidP="00AF7AB1">
      <w:pPr>
        <w:widowControl w:val="0"/>
        <w:suppressAutoHyphens w:val="0"/>
        <w:spacing w:after="0" w:line="240" w:lineRule="auto"/>
        <w:ind w:firstLine="0"/>
        <w:jc w:val="left"/>
        <w:rPr>
          <w:rFonts w:ascii="Liberation Sans" w:hAnsi="Liberation Sans" w:cs="Liberation Sans"/>
          <w:bCs/>
          <w:sz w:val="20"/>
          <w:szCs w:val="20"/>
        </w:rPr>
      </w:pPr>
      <w:r w:rsidRPr="00C063D5">
        <w:rPr>
          <w:rFonts w:ascii="Liberation Sans" w:hAnsi="Liberation Sans" w:cs="Liberation Sans"/>
          <w:bCs/>
          <w:sz w:val="20"/>
          <w:szCs w:val="20"/>
        </w:rPr>
        <w:br w:type="page"/>
      </w:r>
    </w:p>
    <w:p w:rsidR="00E00AB5" w:rsidRPr="00C063D5" w:rsidRDefault="00E00AB5" w:rsidP="00AF7AB1">
      <w:pPr>
        <w:widowControl w:val="0"/>
        <w:suppressAutoHyphens w:val="0"/>
        <w:jc w:val="center"/>
        <w:rPr>
          <w:rFonts w:ascii="Liberation Sans" w:hAnsi="Liberation Sans" w:cs="Liberation Sans"/>
          <w:b/>
          <w:bCs/>
          <w:color w:val="000000"/>
          <w:sz w:val="20"/>
          <w:szCs w:val="20"/>
        </w:rPr>
      </w:pPr>
      <w:r w:rsidRPr="00C063D5">
        <w:rPr>
          <w:rFonts w:ascii="Liberation Sans" w:hAnsi="Liberation Sans" w:cs="Liberation Sans"/>
          <w:b/>
          <w:bCs/>
          <w:sz w:val="20"/>
          <w:szCs w:val="20"/>
          <w:u w:val="single"/>
        </w:rPr>
        <w:lastRenderedPageBreak/>
        <w:t>Μέρος III: Λόγοι αποκλεισμού</w:t>
      </w:r>
    </w:p>
    <w:p w:rsidR="00E00AB5" w:rsidRPr="00C063D5" w:rsidRDefault="00E00AB5" w:rsidP="00AF7AB1">
      <w:pPr>
        <w:widowControl w:val="0"/>
        <w:suppressAutoHyphens w:val="0"/>
        <w:jc w:val="center"/>
        <w:rPr>
          <w:rFonts w:ascii="Liberation Sans" w:hAnsi="Liberation Sans" w:cs="Liberation Sans"/>
          <w:sz w:val="20"/>
          <w:szCs w:val="20"/>
        </w:rPr>
      </w:pPr>
      <w:r w:rsidRPr="00C063D5">
        <w:rPr>
          <w:rFonts w:ascii="Liberation Sans" w:hAnsi="Liberation Sans" w:cs="Liberation Sans"/>
          <w:b/>
          <w:bCs/>
          <w:color w:val="000000"/>
          <w:sz w:val="20"/>
          <w:szCs w:val="20"/>
        </w:rPr>
        <w:t>Α: Λόγοι αποκλεισμού που σχετίζονται με ποινικές καταδίκες</w:t>
      </w:r>
      <w:r w:rsidRPr="00C063D5">
        <w:rPr>
          <w:rStyle w:val="aa"/>
          <w:rFonts w:ascii="Liberation Sans" w:hAnsi="Liberation Sans" w:cs="Liberation Sans"/>
          <w:color w:val="000000"/>
          <w:sz w:val="20"/>
          <w:szCs w:val="20"/>
        </w:rPr>
        <w:endnoteReference w:id="8"/>
      </w:r>
    </w:p>
    <w:p w:rsidR="00E00AB5" w:rsidRPr="00C063D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rFonts w:ascii="Liberation Sans" w:hAnsi="Liberation Sans" w:cs="Liberation Sans"/>
          <w:color w:val="000000"/>
          <w:sz w:val="20"/>
          <w:szCs w:val="20"/>
        </w:rPr>
      </w:pPr>
      <w:r w:rsidRPr="00C063D5">
        <w:rPr>
          <w:rFonts w:ascii="Liberation Sans" w:hAnsi="Liberation Sans" w:cs="Liberation Sans"/>
          <w:sz w:val="20"/>
          <w:szCs w:val="20"/>
        </w:rPr>
        <w:t>Στο άρθρο 73 παρ. 1 ορίζονται οι ακόλουθοι λόγοι αποκλεισμού:</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Fonts w:ascii="Liberation Sans" w:hAnsi="Liberation Sans" w:cs="Liberation Sans"/>
          <w:b/>
          <w:color w:val="000000"/>
          <w:sz w:val="20"/>
          <w:szCs w:val="20"/>
        </w:rPr>
      </w:pPr>
      <w:r w:rsidRPr="00C063D5">
        <w:rPr>
          <w:rFonts w:ascii="Liberation Sans" w:hAnsi="Liberation Sans" w:cs="Liberation Sans"/>
          <w:color w:val="000000"/>
          <w:sz w:val="20"/>
          <w:szCs w:val="20"/>
        </w:rPr>
        <w:t xml:space="preserve">συμμετοχή σε </w:t>
      </w:r>
      <w:r w:rsidRPr="00C063D5">
        <w:rPr>
          <w:rFonts w:ascii="Liberation Sans" w:hAnsi="Liberation Sans" w:cs="Liberation Sans"/>
          <w:b/>
          <w:color w:val="000000"/>
          <w:sz w:val="20"/>
          <w:szCs w:val="20"/>
        </w:rPr>
        <w:t>εγκληματική οργάνωση</w:t>
      </w:r>
      <w:r w:rsidRPr="00C063D5">
        <w:rPr>
          <w:rStyle w:val="a5"/>
          <w:rFonts w:ascii="Liberation Sans" w:hAnsi="Liberation Sans" w:cs="Liberation Sans"/>
          <w:color w:val="000000"/>
          <w:sz w:val="20"/>
          <w:szCs w:val="20"/>
          <w:vertAlign w:val="superscript"/>
        </w:rPr>
        <w:endnoteReference w:id="9"/>
      </w:r>
      <w:r w:rsidRPr="00C063D5">
        <w:rPr>
          <w:rFonts w:ascii="Liberation Sans" w:hAnsi="Liberation Sans" w:cs="Liberation Sans"/>
          <w:color w:val="000000"/>
          <w:sz w:val="20"/>
          <w:szCs w:val="20"/>
        </w:rPr>
        <w:t>·</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Fonts w:ascii="Liberation Sans" w:hAnsi="Liberation Sans" w:cs="Liberation Sans"/>
          <w:b/>
          <w:color w:val="000000"/>
          <w:sz w:val="20"/>
          <w:szCs w:val="20"/>
        </w:rPr>
      </w:pPr>
      <w:r w:rsidRPr="00C063D5">
        <w:rPr>
          <w:rFonts w:ascii="Liberation Sans" w:hAnsi="Liberation Sans" w:cs="Liberation Sans"/>
          <w:b/>
          <w:color w:val="000000"/>
          <w:sz w:val="20"/>
          <w:szCs w:val="20"/>
        </w:rPr>
        <w:t>δωροδοκία</w:t>
      </w:r>
      <w:r w:rsidRPr="00C063D5">
        <w:rPr>
          <w:rStyle w:val="aa"/>
          <w:rFonts w:ascii="Liberation Sans" w:hAnsi="Liberation Sans" w:cs="Liberation Sans"/>
          <w:color w:val="000000"/>
          <w:sz w:val="20"/>
          <w:szCs w:val="20"/>
        </w:rPr>
        <w:endnoteReference w:id="10"/>
      </w:r>
      <w:r w:rsidRPr="00C063D5">
        <w:rPr>
          <w:rFonts w:ascii="Liberation Sans" w:hAnsi="Liberation Sans" w:cs="Liberation Sans"/>
          <w:color w:val="000000"/>
          <w:sz w:val="20"/>
          <w:szCs w:val="20"/>
          <w:vertAlign w:val="superscript"/>
        </w:rPr>
        <w:t>,</w:t>
      </w:r>
      <w:r w:rsidRPr="00C063D5">
        <w:rPr>
          <w:rStyle w:val="a5"/>
          <w:rFonts w:ascii="Liberation Sans" w:hAnsi="Liberation Sans" w:cs="Liberation Sans"/>
          <w:color w:val="000000"/>
          <w:sz w:val="20"/>
          <w:szCs w:val="20"/>
          <w:vertAlign w:val="superscript"/>
        </w:rPr>
        <w:endnoteReference w:id="11"/>
      </w:r>
      <w:r w:rsidRPr="00C063D5">
        <w:rPr>
          <w:rFonts w:ascii="Liberation Sans" w:hAnsi="Liberation Sans" w:cs="Liberation Sans"/>
          <w:color w:val="000000"/>
          <w:sz w:val="20"/>
          <w:szCs w:val="20"/>
        </w:rPr>
        <w:t>·</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Fonts w:ascii="Liberation Sans" w:hAnsi="Liberation Sans" w:cs="Liberation Sans"/>
          <w:b/>
          <w:color w:val="000000"/>
          <w:sz w:val="20"/>
          <w:szCs w:val="20"/>
        </w:rPr>
      </w:pPr>
      <w:r w:rsidRPr="00C063D5">
        <w:rPr>
          <w:rFonts w:ascii="Liberation Sans" w:hAnsi="Liberation Sans" w:cs="Liberation Sans"/>
          <w:b/>
          <w:color w:val="000000"/>
          <w:sz w:val="20"/>
          <w:szCs w:val="20"/>
        </w:rPr>
        <w:t>απάτη</w:t>
      </w:r>
      <w:r w:rsidRPr="00C063D5">
        <w:rPr>
          <w:rStyle w:val="a5"/>
          <w:rFonts w:ascii="Liberation Sans" w:hAnsi="Liberation Sans" w:cs="Liberation Sans"/>
          <w:color w:val="000000"/>
          <w:sz w:val="20"/>
          <w:szCs w:val="20"/>
          <w:vertAlign w:val="superscript"/>
        </w:rPr>
        <w:endnoteReference w:id="12"/>
      </w:r>
      <w:r w:rsidRPr="00C063D5">
        <w:rPr>
          <w:rFonts w:ascii="Liberation Sans" w:hAnsi="Liberation Sans" w:cs="Liberation Sans"/>
          <w:color w:val="000000"/>
          <w:sz w:val="20"/>
          <w:szCs w:val="20"/>
        </w:rPr>
        <w:t>·</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Fonts w:ascii="Liberation Sans" w:hAnsi="Liberation Sans" w:cs="Liberation Sans"/>
          <w:b/>
          <w:color w:val="000000"/>
          <w:sz w:val="20"/>
          <w:szCs w:val="20"/>
        </w:rPr>
      </w:pPr>
      <w:r w:rsidRPr="00C063D5">
        <w:rPr>
          <w:rFonts w:ascii="Liberation Sans" w:hAnsi="Liberation Sans" w:cs="Liberation Sans"/>
          <w:b/>
          <w:color w:val="000000"/>
          <w:sz w:val="20"/>
          <w:szCs w:val="20"/>
        </w:rPr>
        <w:t>τρομοκρατικά εγκλήματα ή εγκλήματα συνδεόμενα με τρομοκρατικές δραστηριότητες</w:t>
      </w:r>
      <w:r w:rsidRPr="00C063D5">
        <w:rPr>
          <w:rStyle w:val="a5"/>
          <w:rFonts w:ascii="Liberation Sans" w:hAnsi="Liberation Sans" w:cs="Liberation Sans"/>
          <w:color w:val="000000"/>
          <w:sz w:val="20"/>
          <w:szCs w:val="20"/>
          <w:vertAlign w:val="superscript"/>
        </w:rPr>
        <w:endnoteReference w:id="13"/>
      </w:r>
      <w:r w:rsidRPr="00C063D5">
        <w:rPr>
          <w:rStyle w:val="a5"/>
          <w:rFonts w:ascii="Liberation Sans" w:hAnsi="Liberation Sans" w:cs="Liberation Sans"/>
          <w:color w:val="000000"/>
          <w:sz w:val="20"/>
          <w:szCs w:val="20"/>
        </w:rPr>
        <w:t>·</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rFonts w:ascii="Liberation Sans" w:hAnsi="Liberation Sans" w:cs="Liberation Sans"/>
          <w:b/>
          <w:color w:val="000000"/>
          <w:sz w:val="20"/>
          <w:szCs w:val="20"/>
        </w:rPr>
      </w:pPr>
      <w:r w:rsidRPr="00C063D5">
        <w:rPr>
          <w:rFonts w:ascii="Liberation Sans" w:hAnsi="Liberation Sans" w:cs="Liberation Sans"/>
          <w:b/>
          <w:color w:val="000000"/>
          <w:sz w:val="20"/>
          <w:szCs w:val="20"/>
        </w:rPr>
        <w:t>νομιμοποίηση εσόδων από παράνομες δραστηριότητες ή χρηματοδότηση της τρομοκρατίας</w:t>
      </w:r>
      <w:r w:rsidRPr="00C063D5">
        <w:rPr>
          <w:rStyle w:val="a5"/>
          <w:rFonts w:ascii="Liberation Sans" w:hAnsi="Liberation Sans" w:cs="Liberation Sans"/>
          <w:color w:val="000000"/>
          <w:sz w:val="20"/>
          <w:szCs w:val="20"/>
          <w:vertAlign w:val="superscript"/>
        </w:rPr>
        <w:endnoteReference w:id="14"/>
      </w:r>
      <w:r w:rsidRPr="00C063D5">
        <w:rPr>
          <w:rFonts w:ascii="Liberation Sans" w:hAnsi="Liberation Sans" w:cs="Liberation Sans"/>
          <w:color w:val="000000"/>
          <w:sz w:val="20"/>
          <w:szCs w:val="20"/>
        </w:rPr>
        <w:t>·</w:t>
      </w:r>
    </w:p>
    <w:p w:rsidR="00E00AB5" w:rsidRPr="00C063D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Fonts w:ascii="Liberation Sans" w:hAnsi="Liberation Sans" w:cs="Liberation Sans"/>
          <w:b/>
          <w:bCs/>
          <w:i/>
          <w:iCs/>
          <w:sz w:val="20"/>
          <w:szCs w:val="20"/>
        </w:rPr>
      </w:pPr>
      <w:r w:rsidRPr="00C063D5">
        <w:rPr>
          <w:rStyle w:val="a5"/>
          <w:rFonts w:ascii="Liberation Sans" w:hAnsi="Liberation Sans" w:cs="Liberation Sans"/>
          <w:b/>
          <w:color w:val="000000"/>
          <w:sz w:val="20"/>
          <w:szCs w:val="20"/>
        </w:rPr>
        <w:t>παιδική εργασία και άλλες μορφές εμπορίας ανθρώπων</w:t>
      </w:r>
      <w:r w:rsidRPr="00C063D5">
        <w:rPr>
          <w:rStyle w:val="a5"/>
          <w:rFonts w:ascii="Liberation Sans" w:hAnsi="Liberation Sans" w:cs="Liberation Sans"/>
          <w:color w:val="000000"/>
          <w:sz w:val="20"/>
          <w:szCs w:val="20"/>
          <w:vertAlign w:val="superscript"/>
        </w:rPr>
        <w:endnoteReference w:id="15"/>
      </w:r>
      <w:r w:rsidRPr="00C063D5">
        <w:rPr>
          <w:rStyle w:val="a5"/>
          <w:rFonts w:ascii="Liberation Sans" w:hAnsi="Liberation Sans" w:cs="Liberation Sans"/>
          <w:color w:val="000000"/>
          <w:sz w:val="20"/>
          <w:szCs w:val="20"/>
        </w:rPr>
        <w:t>.</w:t>
      </w:r>
    </w:p>
    <w:tbl>
      <w:tblPr>
        <w:tblW w:w="9639" w:type="dxa"/>
        <w:jc w:val="center"/>
        <w:tblLayout w:type="fixed"/>
        <w:tblLook w:val="0000" w:firstRow="0" w:lastRow="0" w:firstColumn="0" w:lastColumn="0" w:noHBand="0" w:noVBand="0"/>
      </w:tblPr>
      <w:tblGrid>
        <w:gridCol w:w="4819"/>
        <w:gridCol w:w="4820"/>
      </w:tblGrid>
      <w:tr w:rsidR="00E00AB5" w:rsidRPr="00C063D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bCs/>
                <w:i/>
                <w:iCs/>
                <w:sz w:val="20"/>
                <w:szCs w:val="20"/>
              </w:rPr>
            </w:pPr>
            <w:r w:rsidRPr="00C063D5">
              <w:rPr>
                <w:rFonts w:ascii="Liberation Sans" w:hAnsi="Liberation Sans" w:cs="Liberation Sans"/>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b/>
                <w:bCs/>
                <w:i/>
                <w:iCs/>
                <w:sz w:val="20"/>
                <w:szCs w:val="20"/>
              </w:rPr>
              <w:t>Απάντηση:</w:t>
            </w:r>
          </w:p>
        </w:tc>
      </w:tr>
      <w:tr w:rsidR="00E00AB5" w:rsidRPr="00C063D5" w:rsidTr="00D20513">
        <w:trPr>
          <w:jc w:val="center"/>
        </w:trPr>
        <w:tc>
          <w:tcPr>
            <w:tcW w:w="4479" w:type="dxa"/>
            <w:tcBorders>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Υπάρχει τελεσίδικη καταδικαστική </w:t>
            </w:r>
            <w:r w:rsidRPr="00C063D5">
              <w:rPr>
                <w:rFonts w:ascii="Liberation Sans" w:hAnsi="Liberation Sans" w:cs="Liberation Sans"/>
                <w:b/>
                <w:sz w:val="20"/>
                <w:szCs w:val="20"/>
              </w:rPr>
              <w:t>απόφαση εις βάρος του οικονομικού φορέα</w:t>
            </w:r>
            <w:r w:rsidRPr="00C063D5">
              <w:rPr>
                <w:rFonts w:ascii="Liberation Sans" w:hAnsi="Liberation Sans" w:cs="Liberation Sans"/>
                <w:sz w:val="20"/>
                <w:szCs w:val="20"/>
              </w:rPr>
              <w:t xml:space="preserve"> ή </w:t>
            </w:r>
            <w:r w:rsidRPr="00C063D5">
              <w:rPr>
                <w:rFonts w:ascii="Liberation Sans" w:hAnsi="Liberation Sans" w:cs="Liberation Sans"/>
                <w:b/>
                <w:sz w:val="20"/>
                <w:szCs w:val="20"/>
              </w:rPr>
              <w:t>οποιουδήποτε</w:t>
            </w:r>
            <w:r w:rsidRPr="00C063D5">
              <w:rPr>
                <w:rFonts w:ascii="Liberation Sans" w:hAnsi="Liberation Sans" w:cs="Liberation Sans"/>
                <w:sz w:val="20"/>
                <w:szCs w:val="20"/>
              </w:rPr>
              <w:t xml:space="preserve"> προσώπου</w:t>
            </w:r>
            <w:r w:rsidRPr="00C063D5">
              <w:rPr>
                <w:rStyle w:val="aa"/>
                <w:rFonts w:ascii="Liberation Sans" w:hAnsi="Liberation Sans" w:cs="Liberation Sans"/>
                <w:sz w:val="20"/>
                <w:szCs w:val="20"/>
              </w:rPr>
              <w:endnoteReference w:id="16"/>
            </w:r>
            <w:r w:rsidRPr="00C063D5">
              <w:rPr>
                <w:rFonts w:ascii="Liberation Sans" w:hAnsi="Liberation Sans" w:cs="Liberation Sans"/>
                <w:sz w:val="20"/>
                <w:szCs w:val="20"/>
              </w:rPr>
              <w:t xml:space="preserve"> το οποίο είναι μέλος του διοικητικού, διευθυντικού ή εποπτικού του οργάνου ή έχει εξο</w:t>
            </w:r>
            <w:r w:rsidRPr="00C063D5">
              <w:rPr>
                <w:rFonts w:ascii="Liberation Sans" w:hAnsi="Liberation Sans" w:cs="Liberation Sans"/>
                <w:sz w:val="20"/>
                <w:szCs w:val="20"/>
              </w:rPr>
              <w:t>υ</w:t>
            </w:r>
            <w:r w:rsidRPr="00C063D5">
              <w:rPr>
                <w:rFonts w:ascii="Liberation Sans" w:hAnsi="Liberation Sans" w:cs="Liberation Sans"/>
                <w:sz w:val="20"/>
                <w:szCs w:val="20"/>
              </w:rPr>
              <w:t>σία εκπροσώπησης, λήψης αποφάσεων ή ελέγχου σε αυτό για έναν από τους λόγους που παρατίθ</w:t>
            </w:r>
            <w:r w:rsidRPr="00C063D5">
              <w:rPr>
                <w:rFonts w:ascii="Liberation Sans" w:hAnsi="Liberation Sans" w:cs="Liberation Sans"/>
                <w:sz w:val="20"/>
                <w:szCs w:val="20"/>
              </w:rPr>
              <w:t>ε</w:t>
            </w:r>
            <w:r w:rsidRPr="00C063D5">
              <w:rPr>
                <w:rFonts w:ascii="Liberation Sans" w:hAnsi="Liberation Sans" w:cs="Liberation Sans"/>
                <w:sz w:val="20"/>
                <w:szCs w:val="20"/>
              </w:rPr>
              <w:t>νται ανωτέρω (σημεία 1-6), ή καταδικαστική απ</w:t>
            </w:r>
            <w:r w:rsidRPr="00C063D5">
              <w:rPr>
                <w:rFonts w:ascii="Liberation Sans" w:hAnsi="Liberation Sans" w:cs="Liberation Sans"/>
                <w:sz w:val="20"/>
                <w:szCs w:val="20"/>
              </w:rPr>
              <w:t>ό</w:t>
            </w:r>
            <w:r w:rsidRPr="00C063D5">
              <w:rPr>
                <w:rFonts w:ascii="Liberation Sans" w:hAnsi="Liberation Sans" w:cs="Liberation Sans"/>
                <w:sz w:val="20"/>
                <w:szCs w:val="20"/>
              </w:rPr>
              <w:t>φαση η οποία έχει εκδοθεί πριν από πέντε έτη κατά το μέγιστο ή στην οποία έχει οριστεί απευθείας π</w:t>
            </w:r>
            <w:r w:rsidRPr="00C063D5">
              <w:rPr>
                <w:rFonts w:ascii="Liberation Sans" w:hAnsi="Liberation Sans" w:cs="Liberation Sans"/>
                <w:sz w:val="20"/>
                <w:szCs w:val="20"/>
              </w:rPr>
              <w:t>ε</w:t>
            </w:r>
            <w:r w:rsidRPr="00C063D5">
              <w:rPr>
                <w:rFonts w:ascii="Liberation Sans" w:hAnsi="Liberation Sans" w:cs="Liberation Sans"/>
                <w:sz w:val="20"/>
                <w:szCs w:val="20"/>
              </w:rPr>
              <w:t xml:space="preserve">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sz w:val="20"/>
                <w:szCs w:val="20"/>
              </w:rPr>
              <w:t>[] Ναι [] Όχι</w:t>
            </w: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335746" w:rsidRPr="00C063D5" w:rsidRDefault="00335746" w:rsidP="00AF7AB1">
            <w:pPr>
              <w:widowControl w:val="0"/>
              <w:suppressAutoHyphens w:val="0"/>
              <w:spacing w:after="0"/>
              <w:ind w:firstLine="0"/>
              <w:rPr>
                <w:rFonts w:ascii="Liberation Sans" w:hAnsi="Liberation Sans" w:cs="Liberation Sans"/>
                <w:i/>
                <w:sz w:val="20"/>
                <w:szCs w:val="20"/>
              </w:rPr>
            </w:pP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w:t>
            </w:r>
            <w:r w:rsidRPr="00C063D5">
              <w:rPr>
                <w:rFonts w:ascii="Liberation Sans" w:hAnsi="Liberation Sans" w:cs="Liberation Sans"/>
                <w:i/>
                <w:sz w:val="20"/>
                <w:szCs w:val="20"/>
              </w:rPr>
              <w:t>ά</w:t>
            </w:r>
            <w:r w:rsidRPr="00C063D5">
              <w:rPr>
                <w:rFonts w:ascii="Liberation Sans" w:hAnsi="Liberation Sans" w:cs="Liberation Sans"/>
                <w:i/>
                <w:sz w:val="20"/>
                <w:szCs w:val="20"/>
              </w:rPr>
              <w:t>φων):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w:t>
            </w:r>
            <w:r w:rsidRPr="00C063D5">
              <w:rPr>
                <w:rStyle w:val="a5"/>
                <w:rFonts w:ascii="Liberation Sans" w:hAnsi="Liberation Sans" w:cs="Liberation Sans"/>
                <w:sz w:val="20"/>
                <w:szCs w:val="20"/>
                <w:vertAlign w:val="superscript"/>
              </w:rPr>
              <w:endnoteReference w:id="17"/>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αναφέρετε</w:t>
            </w:r>
            <w:r w:rsidRPr="00C063D5">
              <w:rPr>
                <w:rStyle w:val="a5"/>
                <w:rFonts w:ascii="Liberation Sans" w:hAnsi="Liberation Sans" w:cs="Liberation Sans"/>
                <w:sz w:val="20"/>
                <w:szCs w:val="20"/>
                <w:vertAlign w:val="superscript"/>
              </w:rPr>
              <w:endnoteReference w:id="18"/>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Ημερομηνία της καταδικαστικής απόφασης προσδιορίζοντας ποιο από τα σημεία 1 έως 6 αφ</w:t>
            </w:r>
            <w:r w:rsidRPr="00C063D5">
              <w:rPr>
                <w:rFonts w:ascii="Liberation Sans" w:hAnsi="Liberation Sans" w:cs="Liberation Sans"/>
                <w:sz w:val="20"/>
                <w:szCs w:val="20"/>
              </w:rPr>
              <w:t>ο</w:t>
            </w:r>
            <w:r w:rsidRPr="00C063D5">
              <w:rPr>
                <w:rFonts w:ascii="Liberation Sans" w:hAnsi="Liberation Sans" w:cs="Liberation Sans"/>
                <w:sz w:val="20"/>
                <w:szCs w:val="20"/>
              </w:rPr>
              <w:t>ρά και τον λόγο ή τους λόγους της καταδίκης,</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β) Προσδιορίστε ποιος έχει καταδικαστεί [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xml:space="preserve">γ) </w:t>
            </w:r>
            <w:r w:rsidRPr="00C063D5">
              <w:rPr>
                <w:rFonts w:ascii="Liberation Sans" w:hAnsi="Liberation Sans" w:cs="Liberation Sans"/>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109F9"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xml:space="preserve">α) Ημερομηνία:[   ], </w:t>
            </w:r>
          </w:p>
          <w:p w:rsidR="00E109F9"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xml:space="preserve">σημείο-(-α): [   ], </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λόγος(-οι):[   ]</w:t>
            </w:r>
          </w:p>
          <w:p w:rsidR="00335746" w:rsidRPr="00C063D5" w:rsidRDefault="00335746"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β) [……]</w:t>
            </w:r>
          </w:p>
          <w:p w:rsidR="00E00AB5" w:rsidRPr="00C063D5" w:rsidRDefault="00E00AB5" w:rsidP="00AF7AB1">
            <w:pPr>
              <w:widowControl w:val="0"/>
              <w:suppressAutoHyphens w:val="0"/>
              <w:spacing w:after="0"/>
              <w:ind w:firstLine="0"/>
              <w:jc w:val="left"/>
              <w:rPr>
                <w:rFonts w:ascii="Liberation Sans" w:hAnsi="Liberation Sans" w:cs="Liberation Sans"/>
                <w:i/>
                <w:sz w:val="20"/>
                <w:szCs w:val="20"/>
              </w:rPr>
            </w:pPr>
            <w:r w:rsidRPr="00C063D5">
              <w:rPr>
                <w:rFonts w:ascii="Liberation Sans" w:hAnsi="Liberation Sans" w:cs="Liberation Sans"/>
                <w:sz w:val="20"/>
                <w:szCs w:val="20"/>
              </w:rPr>
              <w:t>γ) Διάρκεια της περιόδου αποκλεισμού [……] και σχετικό(-ά) σημείο(-α) [   ]</w:t>
            </w: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w:t>
            </w:r>
            <w:r w:rsidRPr="00C063D5">
              <w:rPr>
                <w:rFonts w:ascii="Liberation Sans" w:hAnsi="Liberation Sans" w:cs="Liberation Sans"/>
                <w:i/>
                <w:sz w:val="20"/>
                <w:szCs w:val="20"/>
              </w:rPr>
              <w:t>ά</w:t>
            </w:r>
            <w:r w:rsidRPr="00C063D5">
              <w:rPr>
                <w:rFonts w:ascii="Liberation Sans" w:hAnsi="Liberation Sans" w:cs="Liberation Sans"/>
                <w:i/>
                <w:sz w:val="20"/>
                <w:szCs w:val="20"/>
              </w:rPr>
              <w:t>φων):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w:t>
            </w:r>
            <w:r w:rsidRPr="00C063D5">
              <w:rPr>
                <w:rStyle w:val="a5"/>
                <w:rFonts w:ascii="Liberation Sans" w:hAnsi="Liberation Sans" w:cs="Liberation Sans"/>
                <w:sz w:val="20"/>
                <w:szCs w:val="20"/>
                <w:vertAlign w:val="superscript"/>
              </w:rPr>
              <w:endnoteReference w:id="19"/>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Σε περίπτωση καταδικαστικής απόφασης, ο οικ</w:t>
            </w:r>
            <w:r w:rsidRPr="00C063D5">
              <w:rPr>
                <w:rFonts w:ascii="Liberation Sans" w:hAnsi="Liberation Sans" w:cs="Liberation Sans"/>
                <w:sz w:val="20"/>
                <w:szCs w:val="20"/>
              </w:rPr>
              <w:t>ο</w:t>
            </w:r>
            <w:r w:rsidRPr="00C063D5">
              <w:rPr>
                <w:rFonts w:ascii="Liberation Sans" w:hAnsi="Liberation Sans" w:cs="Liberation Sans"/>
                <w:sz w:val="20"/>
                <w:szCs w:val="20"/>
              </w:rPr>
              <w:t>νομικός φορέας έχει λάβει μέτρα που να αποδε</w:t>
            </w:r>
            <w:r w:rsidRPr="00C063D5">
              <w:rPr>
                <w:rFonts w:ascii="Liberation Sans" w:hAnsi="Liberation Sans" w:cs="Liberation Sans"/>
                <w:sz w:val="20"/>
                <w:szCs w:val="20"/>
              </w:rPr>
              <w:t>ι</w:t>
            </w:r>
            <w:r w:rsidRPr="00C063D5">
              <w:rPr>
                <w:rFonts w:ascii="Liberation Sans" w:hAnsi="Liberation Sans" w:cs="Liberation Sans"/>
                <w:sz w:val="20"/>
                <w:szCs w:val="20"/>
              </w:rPr>
              <w:t>κνύουν την αξιοπιστία του παρά την ύπαρξη σχετ</w:t>
            </w:r>
            <w:r w:rsidRPr="00C063D5">
              <w:rPr>
                <w:rFonts w:ascii="Liberation Sans" w:hAnsi="Liberation Sans" w:cs="Liberation Sans"/>
                <w:sz w:val="20"/>
                <w:szCs w:val="20"/>
              </w:rPr>
              <w:t>ι</w:t>
            </w:r>
            <w:r w:rsidRPr="00C063D5">
              <w:rPr>
                <w:rFonts w:ascii="Liberation Sans" w:hAnsi="Liberation Sans" w:cs="Liberation Sans"/>
                <w:sz w:val="20"/>
                <w:szCs w:val="20"/>
              </w:rPr>
              <w:t>κού λόγου αποκλεισμού («</w:t>
            </w:r>
            <w:r w:rsidRPr="00C063D5">
              <w:rPr>
                <w:rStyle w:val="NormalBoldChar"/>
                <w:rFonts w:ascii="Liberation Sans" w:eastAsia="Calibri" w:hAnsi="Liberation Sans" w:cs="Liberation Sans"/>
                <w:b w:val="0"/>
                <w:sz w:val="20"/>
                <w:szCs w:val="20"/>
              </w:rPr>
              <w:t>αυτοκάθαρση»)</w:t>
            </w:r>
            <w:r w:rsidRPr="00C063D5">
              <w:rPr>
                <w:rStyle w:val="NormalBoldChar"/>
                <w:rFonts w:ascii="Liberation Sans" w:eastAsia="Calibri" w:hAnsi="Liberation Sans" w:cs="Liberation Sans"/>
                <w:b w:val="0"/>
                <w:sz w:val="20"/>
                <w:szCs w:val="20"/>
                <w:vertAlign w:val="superscript"/>
              </w:rPr>
              <w:endnoteReference w:id="20"/>
            </w:r>
            <w:r w:rsidRPr="00C063D5">
              <w:rPr>
                <w:rFonts w:ascii="Liberation Sans" w:hAnsi="Liberation Sans" w:cs="Liberation San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 Ναι [] Όχι </w:t>
            </w:r>
          </w:p>
        </w:tc>
      </w:tr>
      <w:tr w:rsidR="00E00AB5" w:rsidRPr="00C063D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xml:space="preserve"> περιγράψτε τα μέτρα που λήφθηκαν</w:t>
            </w:r>
            <w:r w:rsidRPr="00C063D5">
              <w:rPr>
                <w:rStyle w:val="a5"/>
                <w:rFonts w:ascii="Liberation Sans" w:hAnsi="Liberation Sans" w:cs="Liberation Sans"/>
                <w:sz w:val="20"/>
                <w:szCs w:val="20"/>
                <w:vertAlign w:val="superscript"/>
              </w:rPr>
              <w:endnoteReference w:id="21"/>
            </w:r>
            <w:r w:rsidRPr="00C063D5">
              <w:rPr>
                <w:rFonts w:ascii="Liberation Sans" w:hAnsi="Liberation Sans" w:cs="Liberation San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bl>
    <w:p w:rsidR="00E00AB5" w:rsidRPr="00C063D5" w:rsidRDefault="00E00AB5" w:rsidP="00AF7AB1">
      <w:pPr>
        <w:pStyle w:val="SectionTitle"/>
        <w:keepNext w:val="0"/>
        <w:widowControl w:val="0"/>
        <w:suppressAutoHyphens w:val="0"/>
        <w:rPr>
          <w:rFonts w:ascii="Liberation Sans" w:hAnsi="Liberation Sans" w:cs="Liberation Sans"/>
          <w:sz w:val="20"/>
          <w:szCs w:val="20"/>
        </w:rPr>
      </w:pP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RPr="00C063D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Πληρωμή φόρων ή εισφορών κοινωνικής ασφ</w:t>
            </w:r>
            <w:r w:rsidRPr="00C063D5">
              <w:rPr>
                <w:rFonts w:ascii="Liberation Sans" w:hAnsi="Liberation Sans" w:cs="Liberation Sans"/>
                <w:b/>
                <w:i/>
                <w:sz w:val="20"/>
                <w:szCs w:val="20"/>
              </w:rPr>
              <w:t>ά</w:t>
            </w:r>
            <w:r w:rsidRPr="00C063D5">
              <w:rPr>
                <w:rFonts w:ascii="Liberation Sans" w:hAnsi="Liberation Sans" w:cs="Liberation Sans"/>
                <w:b/>
                <w:i/>
                <w:sz w:val="20"/>
                <w:szCs w:val="20"/>
              </w:rPr>
              <w:t>λισης:</w:t>
            </w:r>
          </w:p>
        </w:tc>
        <w:tc>
          <w:tcPr>
            <w:tcW w:w="4479" w:type="dxa"/>
            <w:tcBorders>
              <w:top w:val="single" w:sz="4" w:space="0" w:color="000000"/>
              <w:left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1) Ο οικονομικός φορέας έχει εκπληρώσει όλες </w:t>
            </w:r>
            <w:r w:rsidRPr="00C063D5">
              <w:rPr>
                <w:rFonts w:ascii="Liberation Sans" w:hAnsi="Liberation Sans" w:cs="Liberation Sans"/>
                <w:b/>
                <w:sz w:val="20"/>
                <w:szCs w:val="20"/>
              </w:rPr>
              <w:t>τις υποχρεώσεις του όσον αφορά την πληρωμή φόρων ή εισφορών κοινωνικής ασφάλισης</w:t>
            </w:r>
            <w:r w:rsidRPr="00C063D5">
              <w:rPr>
                <w:rStyle w:val="aa"/>
                <w:rFonts w:ascii="Liberation Sans" w:hAnsi="Liberation Sans" w:cs="Liberation Sans"/>
                <w:sz w:val="20"/>
                <w:szCs w:val="20"/>
              </w:rPr>
              <w:endnoteReference w:id="22"/>
            </w:r>
            <w:r w:rsidRPr="00C063D5">
              <w:rPr>
                <w:rFonts w:ascii="Liberation Sans" w:hAnsi="Liberation Sans" w:cs="Liberation Sans"/>
                <w:b/>
                <w:sz w:val="20"/>
                <w:szCs w:val="20"/>
              </w:rPr>
              <w:t>,</w:t>
            </w:r>
            <w:r w:rsidRPr="00C063D5">
              <w:rPr>
                <w:rFonts w:ascii="Liberation Sans" w:hAnsi="Liberation Sans" w:cs="Liberation Sans"/>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 Ναι [] Όχι </w:t>
            </w:r>
          </w:p>
        </w:tc>
      </w:tr>
      <w:tr w:rsidR="00E00AB5" w:rsidRPr="00C063D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Εάν όχι αναφέρετε: </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Χώρα ή κράτος μέλος για το οποίο πρόκειται:</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 Ποιο είναι το σχετικό ποσό;</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roofErr w:type="spellStart"/>
            <w:r w:rsidRPr="00C063D5">
              <w:rPr>
                <w:rFonts w:ascii="Liberation Sans" w:hAnsi="Liberation Sans" w:cs="Liberation Sans"/>
                <w:sz w:val="20"/>
                <w:szCs w:val="20"/>
              </w:rPr>
              <w:t>γ)Πως</w:t>
            </w:r>
            <w:proofErr w:type="spellEnd"/>
            <w:r w:rsidRPr="00C063D5">
              <w:rPr>
                <w:rFonts w:ascii="Liberation Sans" w:hAnsi="Liberation Sans" w:cs="Liberation Sans"/>
                <w:sz w:val="20"/>
                <w:szCs w:val="20"/>
              </w:rPr>
              <w:t xml:space="preserve"> διαπιστώθηκε η αθέτηση των υποχρεώσεων;</w:t>
            </w:r>
          </w:p>
          <w:p w:rsidR="00E00AB5" w:rsidRPr="00C063D5" w:rsidRDefault="00E00AB5" w:rsidP="00AF7AB1">
            <w:pPr>
              <w:widowControl w:val="0"/>
              <w:suppressAutoHyphens w:val="0"/>
              <w:snapToGrid w:val="0"/>
              <w:spacing w:after="0"/>
              <w:ind w:firstLine="0"/>
              <w:rPr>
                <w:rFonts w:ascii="Liberation Sans" w:hAnsi="Liberation Sans" w:cs="Liberation Sans"/>
                <w:b/>
                <w:sz w:val="20"/>
                <w:szCs w:val="20"/>
              </w:rPr>
            </w:pPr>
            <w:r w:rsidRPr="00C063D5">
              <w:rPr>
                <w:rFonts w:ascii="Liberation Sans" w:hAnsi="Liberation Sans" w:cs="Liberation Sans"/>
                <w:sz w:val="20"/>
                <w:szCs w:val="20"/>
              </w:rPr>
              <w:t>1) Μέσω δικαστικής ή διοικητικής απόφασης;</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 xml:space="preserve">- </w:t>
            </w:r>
            <w:r w:rsidRPr="00C063D5">
              <w:rPr>
                <w:rFonts w:ascii="Liberation Sans" w:hAnsi="Liberation Sans" w:cs="Liberation Sans"/>
                <w:sz w:val="20"/>
                <w:szCs w:val="20"/>
              </w:rPr>
              <w:t>Η εν λόγω απόφαση είναι τελεσίδικη και δεσμευτ</w:t>
            </w:r>
            <w:r w:rsidRPr="00C063D5">
              <w:rPr>
                <w:rFonts w:ascii="Liberation Sans" w:hAnsi="Liberation Sans" w:cs="Liberation Sans"/>
                <w:sz w:val="20"/>
                <w:szCs w:val="20"/>
              </w:rPr>
              <w:t>ι</w:t>
            </w:r>
            <w:r w:rsidRPr="00C063D5">
              <w:rPr>
                <w:rFonts w:ascii="Liberation Sans" w:hAnsi="Liberation Sans" w:cs="Liberation Sans"/>
                <w:sz w:val="20"/>
                <w:szCs w:val="20"/>
              </w:rPr>
              <w:t>κή;</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Αναφέρατε την ημερομηνία καταδίκης ή έκδοσης απόφασης</w:t>
            </w:r>
          </w:p>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r w:rsidRPr="00C063D5">
              <w:rPr>
                <w:rFonts w:ascii="Liberation Sans" w:hAnsi="Liberation Sans" w:cs="Liberation Sans"/>
                <w:sz w:val="20"/>
                <w:szCs w:val="20"/>
              </w:rPr>
              <w:t>- Σε περίπτωση καταδικαστικής απόφασης, εφόσον ορίζεται απευθείας σε αυτήν, τη διάρκεια της περι</w:t>
            </w:r>
            <w:r w:rsidRPr="00C063D5">
              <w:rPr>
                <w:rFonts w:ascii="Liberation Sans" w:hAnsi="Liberation Sans" w:cs="Liberation Sans"/>
                <w:sz w:val="20"/>
                <w:szCs w:val="20"/>
              </w:rPr>
              <w:t>ό</w:t>
            </w:r>
            <w:r w:rsidRPr="00C063D5">
              <w:rPr>
                <w:rFonts w:ascii="Liberation Sans" w:hAnsi="Liberation Sans" w:cs="Liberation Sans"/>
                <w:sz w:val="20"/>
                <w:szCs w:val="20"/>
              </w:rPr>
              <w:t>δου αποκλεισμού:</w:t>
            </w:r>
          </w:p>
          <w:p w:rsidR="00E00AB5" w:rsidRPr="00C063D5" w:rsidRDefault="00576263" w:rsidP="00AF7AB1">
            <w:pPr>
              <w:widowControl w:val="0"/>
              <w:suppressAutoHyphens w:val="0"/>
              <w:snapToGrid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2) Με άλλα μέσα;</w:t>
            </w:r>
            <w:r w:rsidR="00E00AB5" w:rsidRPr="00C063D5">
              <w:rPr>
                <w:rFonts w:ascii="Liberation Sans" w:hAnsi="Liberation Sans" w:cs="Liberation Sans"/>
                <w:sz w:val="20"/>
                <w:szCs w:val="20"/>
              </w:rPr>
              <w:t xml:space="preserve"> </w:t>
            </w:r>
            <w:proofErr w:type="spellStart"/>
            <w:r w:rsidR="00E00AB5" w:rsidRPr="00C063D5">
              <w:rPr>
                <w:rFonts w:ascii="Liberation Sans" w:hAnsi="Liberation Sans" w:cs="Liberation Sans"/>
                <w:sz w:val="20"/>
                <w:szCs w:val="20"/>
              </w:rPr>
              <w:t>Διευκρινήστε</w:t>
            </w:r>
            <w:proofErr w:type="spellEnd"/>
            <w:r w:rsidR="00E00AB5" w:rsidRPr="00C063D5">
              <w:rPr>
                <w:rFonts w:ascii="Liberation Sans" w:hAnsi="Liberation Sans" w:cs="Liberation Sans"/>
                <w:sz w:val="20"/>
                <w:szCs w:val="20"/>
              </w:rPr>
              <w:t>:</w:t>
            </w:r>
          </w:p>
          <w:p w:rsidR="00E00AB5" w:rsidRPr="00C063D5" w:rsidRDefault="00E00AB5" w:rsidP="00AF7AB1">
            <w:pPr>
              <w:widowControl w:val="0"/>
              <w:suppressAutoHyphens w:val="0"/>
              <w:snapToGrid w:val="0"/>
              <w:spacing w:after="0"/>
              <w:ind w:firstLine="0"/>
              <w:jc w:val="left"/>
              <w:rPr>
                <w:rFonts w:ascii="Liberation Sans" w:hAnsi="Liberation Sans" w:cs="Liberation Sans"/>
                <w:b/>
                <w:bCs/>
                <w:sz w:val="20"/>
                <w:szCs w:val="20"/>
              </w:rPr>
            </w:pPr>
            <w:r w:rsidRPr="00C063D5">
              <w:rPr>
                <w:rFonts w:ascii="Liberation Sans" w:hAnsi="Liberation Sans" w:cs="Liberation Sans"/>
                <w:sz w:val="20"/>
                <w:szCs w:val="20"/>
              </w:rPr>
              <w:t>δ) Ο οικονομικός φορέας έχει εκπληρώσει τις υπ</w:t>
            </w:r>
            <w:r w:rsidRPr="00C063D5">
              <w:rPr>
                <w:rFonts w:ascii="Liberation Sans" w:hAnsi="Liberation Sans" w:cs="Liberation Sans"/>
                <w:sz w:val="20"/>
                <w:szCs w:val="20"/>
              </w:rPr>
              <w:t>ο</w:t>
            </w:r>
            <w:r w:rsidRPr="00C063D5">
              <w:rPr>
                <w:rFonts w:ascii="Liberation Sans" w:hAnsi="Liberation Sans" w:cs="Liberation Sans"/>
                <w:sz w:val="20"/>
                <w:szCs w:val="20"/>
              </w:rPr>
              <w:t>χρεώσεις του είτε καταβάλλοντας τους φόρους ή τις εισφορές κοινωνικής ασφάλισης που οφείλει σ</w:t>
            </w:r>
            <w:r w:rsidRPr="00C063D5">
              <w:rPr>
                <w:rFonts w:ascii="Liberation Sans" w:hAnsi="Liberation Sans" w:cs="Liberation Sans"/>
                <w:sz w:val="20"/>
                <w:szCs w:val="20"/>
              </w:rPr>
              <w:t>υ</w:t>
            </w:r>
            <w:r w:rsidRPr="00C063D5">
              <w:rPr>
                <w:rFonts w:ascii="Liberation Sans" w:hAnsi="Liberation Sans" w:cs="Liberation Sans"/>
                <w:sz w:val="20"/>
                <w:szCs w:val="20"/>
              </w:rPr>
              <w:t>μπεριλαμβανόμενων  κατά περίπτωση, των δεδο</w:t>
            </w:r>
            <w:r w:rsidRPr="00C063D5">
              <w:rPr>
                <w:rFonts w:ascii="Liberation Sans" w:hAnsi="Liberation Sans" w:cs="Liberation Sans"/>
                <w:sz w:val="20"/>
                <w:szCs w:val="20"/>
              </w:rPr>
              <w:t>υ</w:t>
            </w:r>
            <w:r w:rsidRPr="00C063D5">
              <w:rPr>
                <w:rFonts w:ascii="Liberation Sans" w:hAnsi="Liberation Sans" w:cs="Liberation Sans"/>
                <w:sz w:val="20"/>
                <w:szCs w:val="20"/>
              </w:rPr>
              <w:t>λευμένων τόκων ή των προστίμων, είτε υπαγόμ</w:t>
            </w:r>
            <w:r w:rsidRPr="00C063D5">
              <w:rPr>
                <w:rFonts w:ascii="Liberation Sans" w:hAnsi="Liberation Sans" w:cs="Liberation Sans"/>
                <w:sz w:val="20"/>
                <w:szCs w:val="20"/>
              </w:rPr>
              <w:t>ε</w:t>
            </w:r>
            <w:r w:rsidRPr="00C063D5">
              <w:rPr>
                <w:rFonts w:ascii="Liberation Sans" w:hAnsi="Liberation Sans" w:cs="Liberation Sans"/>
                <w:sz w:val="20"/>
                <w:szCs w:val="20"/>
              </w:rPr>
              <w:t>νος σε δεσμευτικό διακανονισμό για την καταβολή τους ;</w:t>
            </w:r>
            <w:r w:rsidRPr="00C063D5">
              <w:rPr>
                <w:rStyle w:val="aa"/>
                <w:rFonts w:ascii="Liberation Sans" w:hAnsi="Liberation Sans" w:cs="Liberation Sans"/>
                <w:sz w:val="20"/>
                <w:szCs w:val="20"/>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rsidRPr="00C063D5">
              <w:tc>
                <w:tcPr>
                  <w:tcW w:w="2036" w:type="dxa"/>
                  <w:tcBorders>
                    <w:top w:val="single" w:sz="1" w:space="0" w:color="000000"/>
                    <w:left w:val="single" w:sz="1" w:space="0" w:color="000000"/>
                    <w:bottom w:val="single" w:sz="1"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bCs/>
                      <w:sz w:val="20"/>
                      <w:szCs w:val="20"/>
                    </w:rPr>
                    <w:t>ΦΟΡΟΙ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bCs/>
                      <w:sz w:val="20"/>
                      <w:szCs w:val="20"/>
                    </w:rPr>
                    <w:t>ΕΙΣΦΟΡΕΣ ΚΟΙΝΩΝ</w:t>
                  </w:r>
                  <w:r w:rsidRPr="00C063D5">
                    <w:rPr>
                      <w:rFonts w:ascii="Liberation Sans" w:hAnsi="Liberation Sans" w:cs="Liberation Sans"/>
                      <w:b/>
                      <w:bCs/>
                      <w:sz w:val="20"/>
                      <w:szCs w:val="20"/>
                    </w:rPr>
                    <w:t>Ι</w:t>
                  </w:r>
                  <w:r w:rsidRPr="00C063D5">
                    <w:rPr>
                      <w:rFonts w:ascii="Liberation Sans" w:hAnsi="Liberation Sans" w:cs="Liberation Sans"/>
                      <w:b/>
                      <w:bCs/>
                      <w:sz w:val="20"/>
                      <w:szCs w:val="20"/>
                    </w:rPr>
                    <w:t>ΚΗΣ ΑΣΦΑΛΙΣΗΣ</w:t>
                  </w:r>
                </w:p>
              </w:tc>
            </w:tr>
            <w:tr w:rsidR="00E00AB5" w:rsidRPr="00C063D5">
              <w:tc>
                <w:tcPr>
                  <w:tcW w:w="2036" w:type="dxa"/>
                  <w:tcBorders>
                    <w:left w:val="single" w:sz="1" w:space="0" w:color="000000"/>
                    <w:bottom w:val="single" w:sz="1" w:space="0" w:color="000000"/>
                  </w:tcBorders>
                  <w:shd w:val="clear" w:color="auto" w:fill="auto"/>
                </w:tcPr>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γ.1) [] Ναι [] Όχι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 Ναι [] Όχι </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γ.2)[……]·</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δ) [] Ναι [] Όχι </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Εάν ναι, να αναφε</w:t>
                  </w:r>
                  <w:r w:rsidRPr="00C063D5">
                    <w:rPr>
                      <w:rFonts w:ascii="Liberation Sans" w:hAnsi="Liberation Sans" w:cs="Liberation Sans"/>
                      <w:sz w:val="20"/>
                      <w:szCs w:val="20"/>
                    </w:rPr>
                    <w:t>ρ</w:t>
                  </w:r>
                  <w:r w:rsidRPr="00C063D5">
                    <w:rPr>
                      <w:rFonts w:ascii="Liberation Sans" w:hAnsi="Liberation Sans" w:cs="Liberation Sans"/>
                      <w:sz w:val="20"/>
                      <w:szCs w:val="20"/>
                    </w:rPr>
                    <w:t>θούν λεπτομερείς πληροφορίες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c>
                <w:tcPr>
                  <w:tcW w:w="2192" w:type="dxa"/>
                  <w:tcBorders>
                    <w:left w:val="single" w:sz="1" w:space="0" w:color="000000"/>
                    <w:bottom w:val="single" w:sz="1" w:space="0" w:color="000000"/>
                    <w:right w:val="single" w:sz="1" w:space="0" w:color="000000"/>
                  </w:tcBorders>
                  <w:shd w:val="clear" w:color="auto" w:fill="auto"/>
                </w:tcPr>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γ.1) [] Ναι [] Όχι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 Ναι [] Όχι </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576263" w:rsidRPr="00C063D5" w:rsidRDefault="00576263"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γ.2)[……]·</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δ) [] Ναι [] Όχι </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Εάν ναι, να αναφερθούν λεπτομερείς πληροφορ</w:t>
                  </w:r>
                  <w:r w:rsidRPr="00C063D5">
                    <w:rPr>
                      <w:rFonts w:ascii="Liberation Sans" w:hAnsi="Liberation Sans" w:cs="Liberation Sans"/>
                      <w:sz w:val="20"/>
                      <w:szCs w:val="20"/>
                    </w:rPr>
                    <w:t>ί</w:t>
                  </w:r>
                  <w:r w:rsidRPr="00C063D5">
                    <w:rPr>
                      <w:rFonts w:ascii="Liberation Sans" w:hAnsi="Liberation Sans" w:cs="Liberation Sans"/>
                      <w:sz w:val="20"/>
                      <w:szCs w:val="20"/>
                    </w:rPr>
                    <w:t>ες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bl>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tc>
      </w:tr>
      <w:tr w:rsidR="00E00AB5" w:rsidRPr="00C063D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i/>
                <w:sz w:val="20"/>
                <w:szCs w:val="20"/>
              </w:rPr>
              <w:t>Εάν η σχετική τεκμηρίωση όσον αφορά την καταβ</w:t>
            </w:r>
            <w:r w:rsidRPr="00C063D5">
              <w:rPr>
                <w:rFonts w:ascii="Liberation Sans" w:hAnsi="Liberation Sans" w:cs="Liberation Sans"/>
                <w:i/>
                <w:sz w:val="20"/>
                <w:szCs w:val="20"/>
              </w:rPr>
              <w:t>ο</w:t>
            </w:r>
            <w:r w:rsidRPr="00C063D5">
              <w:rPr>
                <w:rFonts w:ascii="Liberation Sans" w:hAnsi="Liberation Sans" w:cs="Liberation Sans"/>
                <w:i/>
                <w:sz w:val="20"/>
                <w:szCs w:val="20"/>
              </w:rPr>
              <w:t>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i/>
                <w:sz w:val="20"/>
                <w:szCs w:val="20"/>
              </w:rPr>
            </w:pPr>
            <w:r w:rsidRPr="00C063D5">
              <w:rPr>
                <w:rFonts w:ascii="Liberation Sans" w:hAnsi="Liberation Sans" w:cs="Liberation Sans"/>
                <w:i/>
                <w:sz w:val="20"/>
                <w:szCs w:val="20"/>
              </w:rPr>
              <w:t>(διαδικτυακή διεύθυνση, αρχή ή φορέας έκδοσης, επακριβή στοιχεία αναφοράς των εγγράφων):</w:t>
            </w:r>
            <w:r w:rsidRPr="00C063D5">
              <w:rPr>
                <w:rStyle w:val="a5"/>
                <w:rFonts w:ascii="Liberation Sans" w:hAnsi="Liberation Sans" w:cs="Liberation Sans"/>
                <w:i/>
                <w:sz w:val="20"/>
                <w:szCs w:val="20"/>
              </w:rPr>
              <w:t xml:space="preserve"> </w:t>
            </w:r>
            <w:r w:rsidRPr="00C063D5">
              <w:rPr>
                <w:rStyle w:val="a5"/>
                <w:rFonts w:ascii="Liberation Sans" w:hAnsi="Liberation Sans" w:cs="Liberation Sans"/>
                <w:sz w:val="20"/>
                <w:szCs w:val="20"/>
                <w:vertAlign w:val="superscript"/>
              </w:rPr>
              <w:endnoteReference w:id="24"/>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i/>
                <w:sz w:val="20"/>
                <w:szCs w:val="20"/>
              </w:rPr>
              <w:t>[……][……][……]</w:t>
            </w:r>
          </w:p>
        </w:tc>
      </w:tr>
    </w:tbl>
    <w:p w:rsidR="00E00AB5" w:rsidRPr="00C063D5" w:rsidRDefault="00E00AB5" w:rsidP="00AF7AB1">
      <w:pPr>
        <w:pStyle w:val="SectionTitle"/>
        <w:keepNext w:val="0"/>
        <w:widowControl w:val="0"/>
        <w:suppressAutoHyphens w:val="0"/>
        <w:ind w:firstLine="0"/>
        <w:rPr>
          <w:rFonts w:ascii="Liberation Sans" w:hAnsi="Liberation Sans" w:cs="Liberation Sans"/>
          <w:sz w:val="20"/>
          <w:szCs w:val="20"/>
        </w:rPr>
      </w:pPr>
    </w:p>
    <w:p w:rsidR="00E00AB5" w:rsidRPr="00C063D5" w:rsidRDefault="00E00AB5" w:rsidP="00AF7AB1">
      <w:pPr>
        <w:widowControl w:val="0"/>
        <w:suppressAutoHyphens w:val="0"/>
        <w:jc w:val="center"/>
        <w:rPr>
          <w:rFonts w:ascii="Liberation Sans" w:hAnsi="Liberation Sans" w:cs="Liberation Sans"/>
          <w:b/>
          <w:i/>
          <w:sz w:val="20"/>
          <w:szCs w:val="20"/>
        </w:rPr>
      </w:pPr>
      <w:r w:rsidRPr="00C063D5">
        <w:rPr>
          <w:rFonts w:ascii="Liberation Sans" w:hAnsi="Liberation Sans" w:cs="Liberation Sans"/>
          <w:b/>
          <w:bCs/>
          <w:sz w:val="20"/>
          <w:szCs w:val="20"/>
        </w:rPr>
        <w:t>Γ: Λόγοι που σχετίζονται με αφερεγγυότητα, σύγκρουση συμφερόντων ή επαγγελματικό παρ</w:t>
      </w:r>
      <w:r w:rsidRPr="00C063D5">
        <w:rPr>
          <w:rFonts w:ascii="Liberation Sans" w:hAnsi="Liberation Sans" w:cs="Liberation Sans"/>
          <w:b/>
          <w:bCs/>
          <w:sz w:val="20"/>
          <w:szCs w:val="20"/>
        </w:rPr>
        <w:t>ά</w:t>
      </w:r>
      <w:r w:rsidRPr="00C063D5">
        <w:rPr>
          <w:rFonts w:ascii="Liberation Sans" w:hAnsi="Liberation Sans" w:cs="Liberation Sans"/>
          <w:b/>
          <w:bCs/>
          <w:sz w:val="20"/>
          <w:szCs w:val="20"/>
        </w:rPr>
        <w:t>πτωμα</w:t>
      </w:r>
    </w:p>
    <w:tbl>
      <w:tblPr>
        <w:tblW w:w="9639" w:type="dxa"/>
        <w:jc w:val="center"/>
        <w:tblLayout w:type="fixed"/>
        <w:tblLook w:val="0000" w:firstRow="0" w:lastRow="0" w:firstColumn="0" w:lastColumn="0" w:noHBand="0" w:noVBand="0"/>
      </w:tblPr>
      <w:tblGrid>
        <w:gridCol w:w="4819"/>
        <w:gridCol w:w="4820"/>
      </w:tblGrid>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Πληροφορίες σχετικά με πιθανή αφερεγγυότητα, σύγκρουση συμφερόντων ή επαγγελματικό π</w:t>
            </w:r>
            <w:r w:rsidRPr="00C063D5">
              <w:rPr>
                <w:rFonts w:ascii="Liberation Sans" w:hAnsi="Liberation Sans" w:cs="Liberation Sans"/>
                <w:b/>
                <w:i/>
                <w:sz w:val="20"/>
                <w:szCs w:val="20"/>
              </w:rPr>
              <w:t>α</w:t>
            </w:r>
            <w:r w:rsidRPr="00C063D5">
              <w:rPr>
                <w:rFonts w:ascii="Liberation Sans" w:hAnsi="Liberation Sans" w:cs="Liberation Sans"/>
                <w:b/>
                <w:i/>
                <w:sz w:val="20"/>
                <w:szCs w:val="20"/>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Ο οικονομικός φορέας έχει,</w:t>
            </w:r>
            <w:r w:rsidRPr="00C063D5">
              <w:rPr>
                <w:rFonts w:ascii="Liberation Sans" w:hAnsi="Liberation Sans" w:cs="Liberation Sans"/>
                <w:b/>
                <w:sz w:val="20"/>
                <w:szCs w:val="20"/>
              </w:rPr>
              <w:t xml:space="preserve"> εν γνώσει του</w:t>
            </w:r>
            <w:r w:rsidRPr="00C063D5">
              <w:rPr>
                <w:rFonts w:ascii="Liberation Sans" w:hAnsi="Liberation Sans" w:cs="Liberation Sans"/>
                <w:sz w:val="20"/>
                <w:szCs w:val="20"/>
              </w:rPr>
              <w:t>, αθετ</w:t>
            </w:r>
            <w:r w:rsidRPr="00C063D5">
              <w:rPr>
                <w:rFonts w:ascii="Liberation Sans" w:hAnsi="Liberation Sans" w:cs="Liberation Sans"/>
                <w:sz w:val="20"/>
                <w:szCs w:val="20"/>
              </w:rPr>
              <w:t>ή</w:t>
            </w:r>
            <w:r w:rsidRPr="00C063D5">
              <w:rPr>
                <w:rFonts w:ascii="Liberation Sans" w:hAnsi="Liberation Sans" w:cs="Liberation Sans"/>
                <w:sz w:val="20"/>
                <w:szCs w:val="20"/>
              </w:rPr>
              <w:t xml:space="preserve">σει </w:t>
            </w:r>
            <w:r w:rsidRPr="00C063D5">
              <w:rPr>
                <w:rFonts w:ascii="Liberation Sans" w:hAnsi="Liberation Sans" w:cs="Liberation Sans"/>
                <w:b/>
                <w:sz w:val="20"/>
                <w:szCs w:val="20"/>
              </w:rPr>
              <w:t xml:space="preserve">τις υποχρεώσεις του </w:t>
            </w:r>
            <w:r w:rsidRPr="00C063D5">
              <w:rPr>
                <w:rFonts w:ascii="Liberation Sans" w:hAnsi="Liberation Sans" w:cs="Liberation Sans"/>
                <w:sz w:val="20"/>
                <w:szCs w:val="20"/>
              </w:rPr>
              <w:t xml:space="preserve">στους τομείς του </w:t>
            </w:r>
            <w:r w:rsidRPr="00C063D5">
              <w:rPr>
                <w:rFonts w:ascii="Liberation Sans" w:hAnsi="Liberation Sans" w:cs="Liberation Sans"/>
                <w:b/>
                <w:sz w:val="20"/>
                <w:szCs w:val="20"/>
              </w:rPr>
              <w:t>περ</w:t>
            </w:r>
            <w:r w:rsidRPr="00C063D5">
              <w:rPr>
                <w:rFonts w:ascii="Liberation Sans" w:hAnsi="Liberation Sans" w:cs="Liberation Sans"/>
                <w:b/>
                <w:sz w:val="20"/>
                <w:szCs w:val="20"/>
              </w:rPr>
              <w:t>ι</w:t>
            </w:r>
            <w:r w:rsidRPr="00C063D5">
              <w:rPr>
                <w:rFonts w:ascii="Liberation Sans" w:hAnsi="Liberation Sans" w:cs="Liberation Sans"/>
                <w:b/>
                <w:sz w:val="20"/>
                <w:szCs w:val="20"/>
              </w:rPr>
              <w:t>βαλλοντικού, κοινωνικού και εργατικού δικα</w:t>
            </w:r>
            <w:r w:rsidRPr="00C063D5">
              <w:rPr>
                <w:rFonts w:ascii="Liberation Sans" w:hAnsi="Liberation Sans" w:cs="Liberation Sans"/>
                <w:b/>
                <w:sz w:val="20"/>
                <w:szCs w:val="20"/>
              </w:rPr>
              <w:t>ί</w:t>
            </w:r>
            <w:r w:rsidRPr="00C063D5">
              <w:rPr>
                <w:rFonts w:ascii="Liberation Sans" w:hAnsi="Liberation Sans" w:cs="Liberation Sans"/>
                <w:b/>
                <w:sz w:val="20"/>
                <w:szCs w:val="20"/>
              </w:rPr>
              <w:t>ου</w:t>
            </w:r>
            <w:r w:rsidRPr="00C063D5">
              <w:rPr>
                <w:rStyle w:val="aa"/>
                <w:rFonts w:ascii="Liberation Sans" w:hAnsi="Liberation Sans" w:cs="Liberation Sans"/>
                <w:sz w:val="20"/>
                <w:szCs w:val="20"/>
              </w:rPr>
              <w:endnoteReference w:id="25"/>
            </w:r>
            <w:r w:rsidRPr="00C063D5">
              <w:rPr>
                <w:rFonts w:ascii="Liberation Sans" w:hAnsi="Liberation Sans" w:cs="Liberation Sans"/>
                <w:b/>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w:t>
            </w:r>
          </w:p>
        </w:tc>
      </w:tr>
      <w:tr w:rsidR="00E00AB5" w:rsidRPr="00C063D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napToGrid w:val="0"/>
              <w:spacing w:after="0"/>
              <w:rPr>
                <w:rFonts w:ascii="Liberation Sans" w:hAnsi="Liberation Sans" w:cs="Liberation San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C063D5" w:rsidRDefault="00576263" w:rsidP="00AF7AB1">
            <w:pPr>
              <w:widowControl w:val="0"/>
              <w:suppressAutoHyphens w:val="0"/>
              <w:spacing w:after="0"/>
              <w:ind w:firstLine="0"/>
              <w:jc w:val="left"/>
              <w:rPr>
                <w:rFonts w:ascii="Liberation Sans" w:hAnsi="Liberation Sans" w:cs="Liberation Sans"/>
                <w:b/>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b/>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ο οικονομικός φορέας έχει λάβει μέτρα που να αποδεικνύουν την αξιοπιστία του παρά την ύπαρξη αυτού του λόγου αποκλεισμού («αυτοκ</w:t>
            </w:r>
            <w:r w:rsidRPr="00C063D5">
              <w:rPr>
                <w:rFonts w:ascii="Liberation Sans" w:hAnsi="Liberation Sans" w:cs="Liberation Sans"/>
                <w:sz w:val="20"/>
                <w:szCs w:val="20"/>
              </w:rPr>
              <w:t>ά</w:t>
            </w:r>
            <w:r w:rsidRPr="00C063D5">
              <w:rPr>
                <w:rFonts w:ascii="Liberation Sans" w:hAnsi="Liberation Sans" w:cs="Liberation Sans"/>
                <w:sz w:val="20"/>
                <w:szCs w:val="20"/>
              </w:rPr>
              <w:t>θαρση»);</w:t>
            </w:r>
          </w:p>
          <w:p w:rsidR="00E00AB5" w:rsidRPr="00C063D5" w:rsidRDefault="00E00AB5" w:rsidP="00AF7AB1">
            <w:pPr>
              <w:widowControl w:val="0"/>
              <w:suppressAutoHyphens w:val="0"/>
              <w:spacing w:after="0"/>
              <w:ind w:firstLine="0"/>
              <w:jc w:val="left"/>
              <w:rPr>
                <w:rFonts w:ascii="Liberation Sans" w:hAnsi="Liberation Sans" w:cs="Liberation Sans"/>
                <w:b/>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το έχει πράξει,</w:t>
            </w:r>
            <w:r w:rsidRPr="00C063D5">
              <w:rPr>
                <w:rFonts w:ascii="Liberation Sans" w:hAnsi="Liberation Sans" w:cs="Liberation Sans"/>
                <w:sz w:val="20"/>
                <w:szCs w:val="20"/>
              </w:rPr>
              <w:t xml:space="preserve"> περιγράψτε τα μέτρα που λήφθηκαν: […….............]</w:t>
            </w:r>
          </w:p>
        </w:tc>
      </w:tr>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lastRenderedPageBreak/>
              <w:t>Βρίσκεται ο οικονομικός φορέας σε οποιαδήποτε από τις ακόλουθες καταστάσεις</w:t>
            </w:r>
            <w:r w:rsidRPr="00C063D5">
              <w:rPr>
                <w:rStyle w:val="aa"/>
                <w:rFonts w:ascii="Liberation Sans" w:hAnsi="Liberation Sans" w:cs="Liberation Sans"/>
                <w:sz w:val="20"/>
                <w:szCs w:val="20"/>
              </w:rPr>
              <w:endnoteReference w:id="26"/>
            </w:r>
            <w:r w:rsidRPr="00C063D5">
              <w:rPr>
                <w:rFonts w:ascii="Liberation Sans" w:hAnsi="Liberation Sans" w:cs="Liberation Sans"/>
                <w:sz w:val="20"/>
                <w:szCs w:val="20"/>
              </w:rPr>
              <w:t xml:space="preserve">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α) πτώχευση, ή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 διαδικασία εξυγίανσης, ή</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ειδική εκκαθάριση, ή</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δ) αναγκαστική διαχείριση από εκκαθαριστή ή από το δικαστήριο, ή</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 έχει υπαχθεί σε διαδικασία πτωχευτικού συμβ</w:t>
            </w:r>
            <w:r w:rsidRPr="00C063D5">
              <w:rPr>
                <w:rFonts w:ascii="Liberation Sans" w:hAnsi="Liberation Sans" w:cs="Liberation Sans"/>
                <w:sz w:val="20"/>
                <w:szCs w:val="20"/>
              </w:rPr>
              <w:t>ι</w:t>
            </w:r>
            <w:r w:rsidRPr="00C063D5">
              <w:rPr>
                <w:rFonts w:ascii="Liberation Sans" w:hAnsi="Liberation Sans" w:cs="Liberation Sans"/>
                <w:sz w:val="20"/>
                <w:szCs w:val="20"/>
              </w:rPr>
              <w:t xml:space="preserve">βασμού, ή </w:t>
            </w:r>
          </w:p>
          <w:p w:rsidR="00E00AB5" w:rsidRPr="00C063D5" w:rsidRDefault="00E00AB5" w:rsidP="00AF7AB1">
            <w:pPr>
              <w:widowControl w:val="0"/>
              <w:suppressAutoHyphens w:val="0"/>
              <w:spacing w:after="0"/>
              <w:ind w:firstLine="0"/>
              <w:rPr>
                <w:rFonts w:ascii="Liberation Sans" w:hAnsi="Liberation Sans" w:cs="Liberation Sans"/>
                <w:color w:val="000000"/>
                <w:sz w:val="20"/>
                <w:szCs w:val="20"/>
              </w:rPr>
            </w:pPr>
            <w:r w:rsidRPr="00C063D5">
              <w:rPr>
                <w:rFonts w:ascii="Liberation Sans" w:hAnsi="Liberation Sans" w:cs="Liberation Sans"/>
                <w:sz w:val="20"/>
                <w:szCs w:val="20"/>
              </w:rPr>
              <w:t xml:space="preserve">στ) αναστολή επιχειρηματικών δραστηριοτήτων, ή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color w:val="000000"/>
                <w:sz w:val="20"/>
                <w:szCs w:val="20"/>
              </w:rPr>
              <w:t>ζ) σε οποιαδήποτε ανάλογη κατάσταση προκ</w:t>
            </w:r>
            <w:r w:rsidRPr="00C063D5">
              <w:rPr>
                <w:rFonts w:ascii="Liberation Sans" w:hAnsi="Liberation Sans" w:cs="Liberation Sans"/>
                <w:color w:val="000000"/>
                <w:sz w:val="20"/>
                <w:szCs w:val="20"/>
              </w:rPr>
              <w:t>ύ</w:t>
            </w:r>
            <w:r w:rsidRPr="00C063D5">
              <w:rPr>
                <w:rFonts w:ascii="Liberation Sans" w:hAnsi="Liberation Sans" w:cs="Liberation Sans"/>
                <w:color w:val="000000"/>
                <w:sz w:val="20"/>
                <w:szCs w:val="20"/>
              </w:rPr>
              <w:t>πτουσα από παρόμοια διαδικασία προβλεπόμενη σε εθνικές διατάξεις νόμου</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Εάν ναι: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Παραθέστε λεπτομερή στοιχεία:</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Διευκρινίστε τους λόγους για τους οποίους ωστ</w:t>
            </w:r>
            <w:r w:rsidRPr="00C063D5">
              <w:rPr>
                <w:rFonts w:ascii="Liberation Sans" w:hAnsi="Liberation Sans" w:cs="Liberation Sans"/>
                <w:sz w:val="20"/>
                <w:szCs w:val="20"/>
              </w:rPr>
              <w:t>ό</w:t>
            </w:r>
            <w:r w:rsidRPr="00C063D5">
              <w:rPr>
                <w:rFonts w:ascii="Liberation Sans" w:hAnsi="Liberation Sans" w:cs="Liberation Sans"/>
                <w:sz w:val="20"/>
                <w:szCs w:val="20"/>
              </w:rPr>
              <w:t>σο ο οικονομικός φορέας, θα δύναται να εκτελέσει τη σύμβαση, λαμβανόμενης υπόψη της εφαρμοστ</w:t>
            </w:r>
            <w:r w:rsidRPr="00C063D5">
              <w:rPr>
                <w:rFonts w:ascii="Liberation Sans" w:hAnsi="Liberation Sans" w:cs="Liberation Sans"/>
                <w:sz w:val="20"/>
                <w:szCs w:val="20"/>
              </w:rPr>
              <w:t>έ</w:t>
            </w:r>
            <w:r w:rsidRPr="00C063D5">
              <w:rPr>
                <w:rFonts w:ascii="Liberation Sans" w:hAnsi="Liberation Sans" w:cs="Liberation Sans"/>
                <w:sz w:val="20"/>
                <w:szCs w:val="20"/>
              </w:rPr>
              <w:t xml:space="preserve">ας εθνικής νομοθεσίας και των μέτρων σχετικά με τη </w:t>
            </w:r>
            <w:proofErr w:type="spellStart"/>
            <w:r w:rsidRPr="00C063D5">
              <w:rPr>
                <w:rFonts w:ascii="Liberation Sans" w:hAnsi="Liberation Sans" w:cs="Liberation Sans"/>
                <w:sz w:val="20"/>
                <w:szCs w:val="20"/>
              </w:rPr>
              <w:t>συνέχε</w:t>
            </w:r>
            <w:proofErr w:type="spellEnd"/>
            <w:r w:rsidRPr="00C063D5">
              <w:rPr>
                <w:rFonts w:ascii="Liberation Sans" w:hAnsi="Liberation Sans" w:cs="Liberation Sans"/>
                <w:sz w:val="20"/>
                <w:szCs w:val="20"/>
              </w:rPr>
              <w:t xml:space="preserve"> συνέχιση της επιχειρηματικής του λε</w:t>
            </w:r>
            <w:r w:rsidRPr="00C063D5">
              <w:rPr>
                <w:rFonts w:ascii="Liberation Sans" w:hAnsi="Liberation Sans" w:cs="Liberation Sans"/>
                <w:sz w:val="20"/>
                <w:szCs w:val="20"/>
              </w:rPr>
              <w:t>ι</w:t>
            </w:r>
            <w:r w:rsidRPr="00C063D5">
              <w:rPr>
                <w:rFonts w:ascii="Liberation Sans" w:hAnsi="Liberation Sans" w:cs="Liberation Sans"/>
                <w:sz w:val="20"/>
                <w:szCs w:val="20"/>
              </w:rPr>
              <w:t xml:space="preserve">τουργίας υπό αυτές </w:t>
            </w:r>
            <w:proofErr w:type="spellStart"/>
            <w:r w:rsidRPr="00C063D5">
              <w:rPr>
                <w:rFonts w:ascii="Liberation Sans" w:hAnsi="Liberation Sans" w:cs="Liberation Sans"/>
                <w:sz w:val="20"/>
                <w:szCs w:val="20"/>
              </w:rPr>
              <w:t>αυτές</w:t>
            </w:r>
            <w:proofErr w:type="spellEnd"/>
            <w:r w:rsidRPr="00C063D5">
              <w:rPr>
                <w:rFonts w:ascii="Liberation Sans" w:hAnsi="Liberation Sans" w:cs="Liberation Sans"/>
                <w:sz w:val="20"/>
                <w:szCs w:val="20"/>
              </w:rPr>
              <w:t xml:space="preserve"> τις περιστάσεις</w:t>
            </w:r>
            <w:r w:rsidRPr="00C063D5">
              <w:rPr>
                <w:rStyle w:val="aa"/>
                <w:rFonts w:ascii="Liberation Sans" w:hAnsi="Liberation Sans" w:cs="Liberation Sans"/>
                <w:sz w:val="20"/>
                <w:szCs w:val="20"/>
              </w:rPr>
              <w:endnoteReference w:id="27"/>
            </w:r>
            <w:r w:rsidRPr="00C063D5">
              <w:rPr>
                <w:rStyle w:val="aa"/>
                <w:rFonts w:ascii="Liberation Sans" w:hAnsi="Liberation Sans" w:cs="Liberation Sans"/>
                <w:sz w:val="20"/>
                <w:szCs w:val="20"/>
              </w:rPr>
              <w:t xml:space="preserve">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napToGrid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i/>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i/>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i/>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i/>
                <w:sz w:val="20"/>
                <w:szCs w:val="20"/>
              </w:rPr>
              <w:t>(διαδικτυακή διεύθυνση, αρχή ή φορέας έκδοσης, επακριβή στοιχεία αναφοράς των εγγράφων): [……][……][……]</w:t>
            </w:r>
          </w:p>
        </w:tc>
      </w:tr>
      <w:tr w:rsidR="00E00AB5" w:rsidRPr="00C063D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Style w:val="NormalBoldChar"/>
                <w:rFonts w:ascii="Liberation Sans" w:eastAsia="Calibri" w:hAnsi="Liberation Sans" w:cs="Liberation Sans"/>
                <w:b w:val="0"/>
                <w:sz w:val="20"/>
                <w:szCs w:val="20"/>
              </w:rPr>
              <w:t xml:space="preserve">Έχει διαπράξει ο </w:t>
            </w:r>
            <w:r w:rsidRPr="00C063D5">
              <w:rPr>
                <w:rFonts w:ascii="Liberation Sans" w:hAnsi="Liberation Sans" w:cs="Liberation Sans"/>
                <w:sz w:val="20"/>
                <w:szCs w:val="20"/>
              </w:rPr>
              <w:t xml:space="preserve">οικονομικός φορέας </w:t>
            </w:r>
            <w:r w:rsidRPr="00C063D5">
              <w:rPr>
                <w:rFonts w:ascii="Liberation Sans" w:hAnsi="Liberation Sans" w:cs="Liberation Sans"/>
                <w:b/>
                <w:sz w:val="20"/>
                <w:szCs w:val="20"/>
              </w:rPr>
              <w:t xml:space="preserve">σοβαρό </w:t>
            </w:r>
            <w:r w:rsidRPr="00C063D5">
              <w:rPr>
                <w:rFonts w:ascii="Liberation Sans" w:hAnsi="Liberation Sans" w:cs="Liberation Sans"/>
                <w:b/>
                <w:sz w:val="20"/>
                <w:szCs w:val="20"/>
              </w:rPr>
              <w:t>ε</w:t>
            </w:r>
            <w:r w:rsidRPr="00C063D5">
              <w:rPr>
                <w:rFonts w:ascii="Liberation Sans" w:hAnsi="Liberation Sans" w:cs="Liberation Sans"/>
                <w:b/>
                <w:sz w:val="20"/>
                <w:szCs w:val="20"/>
              </w:rPr>
              <w:t>παγγελματικό παράπτωμα</w:t>
            </w:r>
            <w:r w:rsidRPr="00C063D5">
              <w:rPr>
                <w:rStyle w:val="aa"/>
                <w:rFonts w:ascii="Liberation Sans" w:hAnsi="Liberation Sans" w:cs="Liberation Sans"/>
                <w:sz w:val="20"/>
                <w:szCs w:val="20"/>
              </w:rPr>
              <w:endnoteReference w:id="28"/>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257"/>
          <w:jc w:val="center"/>
        </w:trPr>
        <w:tc>
          <w:tcPr>
            <w:tcW w:w="4479" w:type="dxa"/>
            <w:vMerge/>
            <w:tcBorders>
              <w:left w:val="single" w:sz="4" w:space="0" w:color="000000"/>
              <w:bottom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tc>
        <w:tc>
          <w:tcPr>
            <w:tcW w:w="4479" w:type="dxa"/>
            <w:tcBorders>
              <w:left w:val="single" w:sz="4" w:space="0" w:color="000000"/>
              <w:bottom w:val="single" w:sz="4" w:space="0" w:color="000000"/>
              <w:right w:val="single" w:sz="4" w:space="0" w:color="000000"/>
            </w:tcBorders>
            <w:shd w:val="clear" w:color="auto" w:fill="auto"/>
          </w:tcPr>
          <w:p w:rsidR="00576263" w:rsidRPr="00C063D5" w:rsidRDefault="00576263" w:rsidP="00AF7AB1">
            <w:pPr>
              <w:widowControl w:val="0"/>
              <w:suppressAutoHyphens w:val="0"/>
              <w:spacing w:after="0"/>
              <w:ind w:firstLine="0"/>
              <w:rPr>
                <w:rFonts w:ascii="Liberation Sans" w:hAnsi="Liberation Sans" w:cs="Liberation Sans"/>
                <w:b/>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έχει λάβει ο οικονομικός φορέας μέτρα α</w:t>
            </w:r>
            <w:r w:rsidRPr="00C063D5">
              <w:rPr>
                <w:rFonts w:ascii="Liberation Sans" w:hAnsi="Liberation Sans" w:cs="Liberation Sans"/>
                <w:sz w:val="20"/>
                <w:szCs w:val="20"/>
              </w:rPr>
              <w:t>υ</w:t>
            </w:r>
            <w:r w:rsidRPr="00C063D5">
              <w:rPr>
                <w:rFonts w:ascii="Liberation Sans" w:hAnsi="Liberation Sans" w:cs="Liberation Sans"/>
                <w:sz w:val="20"/>
                <w:szCs w:val="20"/>
              </w:rPr>
              <w:t xml:space="preserve">τοκάθαρσης; </w:t>
            </w:r>
          </w:p>
          <w:p w:rsidR="00E00AB5" w:rsidRPr="00C063D5" w:rsidRDefault="00E00AB5" w:rsidP="00AF7AB1">
            <w:pPr>
              <w:widowControl w:val="0"/>
              <w:suppressAutoHyphens w:val="0"/>
              <w:spacing w:after="0"/>
              <w:ind w:firstLine="0"/>
              <w:jc w:val="left"/>
              <w:rPr>
                <w:rFonts w:ascii="Liberation Sans" w:hAnsi="Liberation Sans" w:cs="Liberation Sans"/>
                <w:b/>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το έχει πράξει,</w:t>
            </w:r>
            <w:r w:rsidRPr="00C063D5">
              <w:rPr>
                <w:rFonts w:ascii="Liberation Sans" w:hAnsi="Liberation Sans" w:cs="Liberation Sans"/>
                <w:sz w:val="20"/>
                <w:szCs w:val="20"/>
              </w:rPr>
              <w:t xml:space="preserve"> περιγράψτε τα μέτρα που λήφθηκαν: </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576263" w:rsidRPr="00C063D5"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Pr="00C063D5" w:rsidRDefault="00576263" w:rsidP="00AF7AB1">
            <w:pPr>
              <w:widowControl w:val="0"/>
              <w:suppressAutoHyphens w:val="0"/>
              <w:spacing w:after="0"/>
              <w:ind w:firstLine="0"/>
              <w:rPr>
                <w:rFonts w:ascii="Liberation Sans" w:hAnsi="Liberation Sans" w:cs="Liberation Sans"/>
                <w:b/>
                <w:sz w:val="20"/>
                <w:szCs w:val="20"/>
              </w:rPr>
            </w:pPr>
            <w:r w:rsidRPr="00C063D5">
              <w:rPr>
                <w:rStyle w:val="NormalBoldChar"/>
                <w:rFonts w:ascii="Liberation Sans" w:eastAsia="Calibri" w:hAnsi="Liberation Sans" w:cs="Liberation Sans"/>
                <w:b w:val="0"/>
                <w:sz w:val="20"/>
                <w:szCs w:val="20"/>
              </w:rPr>
              <w:t>Έχει συνάψει</w:t>
            </w:r>
            <w:r w:rsidRPr="00C063D5">
              <w:rPr>
                <w:rFonts w:ascii="Liberation Sans" w:hAnsi="Liberation Sans" w:cs="Liberation Sans"/>
                <w:sz w:val="20"/>
                <w:szCs w:val="20"/>
              </w:rPr>
              <w:t xml:space="preserve"> ο οικονομικός φορέας </w:t>
            </w:r>
            <w:r w:rsidRPr="00C063D5">
              <w:rPr>
                <w:rFonts w:ascii="Liberation Sans" w:hAnsi="Liberation Sans" w:cs="Liberation Sans"/>
                <w:b/>
                <w:sz w:val="20"/>
                <w:szCs w:val="20"/>
              </w:rPr>
              <w:t>συμφωνίες</w:t>
            </w:r>
            <w:r w:rsidRPr="00C063D5">
              <w:rPr>
                <w:rFonts w:ascii="Liberation Sans" w:hAnsi="Liberation Sans" w:cs="Liberation Sans"/>
                <w:sz w:val="20"/>
                <w:szCs w:val="20"/>
              </w:rPr>
              <w:t xml:space="preserve"> με άλλους οικονομικούς φορείς </w:t>
            </w:r>
            <w:r w:rsidRPr="00C063D5">
              <w:rPr>
                <w:rFonts w:ascii="Liberation Sans" w:hAnsi="Liberation Sans" w:cs="Liberation Sans"/>
                <w:b/>
                <w:sz w:val="20"/>
                <w:szCs w:val="20"/>
              </w:rPr>
              <w:t>με σκοπό τη στρ</w:t>
            </w:r>
            <w:r w:rsidRPr="00C063D5">
              <w:rPr>
                <w:rFonts w:ascii="Liberation Sans" w:hAnsi="Liberation Sans" w:cs="Liberation Sans"/>
                <w:b/>
                <w:sz w:val="20"/>
                <w:szCs w:val="20"/>
              </w:rPr>
              <w:t>έ</w:t>
            </w:r>
            <w:r w:rsidRPr="00C063D5">
              <w:rPr>
                <w:rFonts w:ascii="Liberation Sans" w:hAnsi="Liberation Sans" w:cs="Liberation Sans"/>
                <w:b/>
                <w:sz w:val="20"/>
                <w:szCs w:val="20"/>
              </w:rPr>
              <w:t>βλωση του ανταγωνισμού</w:t>
            </w:r>
            <w:r w:rsidRPr="00C063D5">
              <w:rPr>
                <w:rFonts w:ascii="Liberation Sans" w:hAnsi="Liberation Sans" w:cs="Liberation Sans"/>
                <w:sz w:val="20"/>
                <w:szCs w:val="20"/>
              </w:rPr>
              <w:t>;</w:t>
            </w:r>
          </w:p>
          <w:p w:rsidR="00576263" w:rsidRPr="00C063D5" w:rsidRDefault="00576263"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514"/>
          <w:jc w:val="center"/>
        </w:trPr>
        <w:tc>
          <w:tcPr>
            <w:tcW w:w="4479" w:type="dxa"/>
            <w:vMerge/>
            <w:tcBorders>
              <w:left w:val="single" w:sz="4" w:space="0" w:color="000000"/>
              <w:bottom w:val="single" w:sz="4" w:space="0" w:color="000000"/>
            </w:tcBorders>
            <w:shd w:val="clear" w:color="auto" w:fill="auto"/>
          </w:tcPr>
          <w:p w:rsidR="00E00AB5" w:rsidRPr="00C063D5" w:rsidRDefault="00E00AB5" w:rsidP="00AF7AB1">
            <w:pPr>
              <w:widowControl w:val="0"/>
              <w:suppressAutoHyphens w:val="0"/>
              <w:snapToGrid w:val="0"/>
              <w:spacing w:after="0"/>
              <w:rPr>
                <w:rFonts w:ascii="Liberation Sans" w:hAnsi="Liberation Sans" w:cs="Liberation San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έχει λάβει ο οικονομικός φορέας μέτρα α</w:t>
            </w:r>
            <w:r w:rsidRPr="00C063D5">
              <w:rPr>
                <w:rFonts w:ascii="Liberation Sans" w:hAnsi="Liberation Sans" w:cs="Liberation Sans"/>
                <w:sz w:val="20"/>
                <w:szCs w:val="20"/>
              </w:rPr>
              <w:t>υ</w:t>
            </w:r>
            <w:r w:rsidRPr="00C063D5">
              <w:rPr>
                <w:rFonts w:ascii="Liberation Sans" w:hAnsi="Liberation Sans" w:cs="Liberation Sans"/>
                <w:sz w:val="20"/>
                <w:szCs w:val="20"/>
              </w:rPr>
              <w:t xml:space="preserve">τοκάθαρσης; </w:t>
            </w:r>
          </w:p>
          <w:p w:rsidR="00E00AB5" w:rsidRPr="00C063D5" w:rsidRDefault="00E00AB5" w:rsidP="00AF7AB1">
            <w:pPr>
              <w:widowControl w:val="0"/>
              <w:suppressAutoHyphens w:val="0"/>
              <w:spacing w:after="0"/>
              <w:ind w:firstLine="0"/>
              <w:jc w:val="left"/>
              <w:rPr>
                <w:rFonts w:ascii="Liberation Sans" w:hAnsi="Liberation Sans" w:cs="Liberation Sans"/>
                <w:b/>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το έχει πράξει,</w:t>
            </w:r>
            <w:r w:rsidRPr="00C063D5">
              <w:rPr>
                <w:rFonts w:ascii="Liberation Sans" w:hAnsi="Liberation Sans" w:cs="Liberation Sans"/>
                <w:sz w:val="20"/>
                <w:szCs w:val="20"/>
              </w:rPr>
              <w:t xml:space="preserve"> περιγράψτε τα μέτρα που λήφθηκαν:</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Style w:val="NormalBoldChar"/>
                <w:rFonts w:ascii="Liberation Sans" w:eastAsia="Calibri" w:hAnsi="Liberation Sans" w:cs="Liberation Sans"/>
                <w:b w:val="0"/>
                <w:sz w:val="20"/>
                <w:szCs w:val="20"/>
              </w:rPr>
              <w:t xml:space="preserve">Γνωρίζει ο οικονομικός φορέας την ύπαρξη τυχόν </w:t>
            </w:r>
            <w:r w:rsidRPr="00C063D5">
              <w:rPr>
                <w:rFonts w:ascii="Liberation Sans" w:hAnsi="Liberation Sans" w:cs="Liberation Sans"/>
                <w:b/>
                <w:sz w:val="20"/>
                <w:szCs w:val="20"/>
              </w:rPr>
              <w:t>σύγκρουσης συμφερόντων</w:t>
            </w:r>
            <w:r w:rsidRPr="00C063D5">
              <w:rPr>
                <w:rStyle w:val="a5"/>
                <w:rFonts w:ascii="Liberation Sans" w:hAnsi="Liberation Sans" w:cs="Liberation Sans"/>
                <w:b/>
                <w:sz w:val="20"/>
                <w:szCs w:val="20"/>
              </w:rPr>
              <w:endnoteReference w:id="29"/>
            </w:r>
            <w:r w:rsidRPr="00C063D5">
              <w:rPr>
                <w:rFonts w:ascii="Liberation Sans" w:hAnsi="Liberation Sans" w:cs="Liberation Sans"/>
                <w:sz w:val="20"/>
                <w:szCs w:val="20"/>
              </w:rPr>
              <w:t>, λόγω της συμμ</w:t>
            </w:r>
            <w:r w:rsidRPr="00C063D5">
              <w:rPr>
                <w:rFonts w:ascii="Liberation Sans" w:hAnsi="Liberation Sans" w:cs="Liberation Sans"/>
                <w:sz w:val="20"/>
                <w:szCs w:val="20"/>
              </w:rPr>
              <w:t>ε</w:t>
            </w:r>
            <w:r w:rsidRPr="00C063D5">
              <w:rPr>
                <w:rFonts w:ascii="Liberation Sans" w:hAnsi="Liberation Sans" w:cs="Liberation Sans"/>
                <w:sz w:val="20"/>
                <w:szCs w:val="20"/>
              </w:rPr>
              <w:t>τοχής του στη διαδικασία ανάθεσης της σύμβασης;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280674" w:rsidRPr="00C063D5" w:rsidRDefault="00280674"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Style w:val="NormalBoldChar"/>
                <w:rFonts w:ascii="Liberation Sans" w:eastAsia="Calibri" w:hAnsi="Liberation Sans" w:cs="Liberation Sans"/>
                <w:b w:val="0"/>
                <w:sz w:val="20"/>
                <w:szCs w:val="20"/>
              </w:rPr>
              <w:lastRenderedPageBreak/>
              <w:t xml:space="preserve">Έχει παράσχει ο οικονομικός φορέας ή </w:t>
            </w:r>
            <w:r w:rsidRPr="00C063D5">
              <w:rPr>
                <w:rFonts w:ascii="Liberation Sans" w:hAnsi="Liberation Sans" w:cs="Liberation Sans"/>
                <w:sz w:val="20"/>
                <w:szCs w:val="20"/>
              </w:rPr>
              <w:t xml:space="preserve">επιχείρηση συνδεδεμένη με αυτόν </w:t>
            </w:r>
            <w:r w:rsidRPr="00C063D5">
              <w:rPr>
                <w:rFonts w:ascii="Liberation Sans" w:hAnsi="Liberation Sans" w:cs="Liberation Sans"/>
                <w:b/>
                <w:sz w:val="20"/>
                <w:szCs w:val="20"/>
              </w:rPr>
              <w:t>συμβουλές</w:t>
            </w:r>
            <w:r w:rsidRPr="00C063D5">
              <w:rPr>
                <w:rFonts w:ascii="Liberation Sans" w:hAnsi="Liberation Sans" w:cs="Liberation Sans"/>
                <w:sz w:val="20"/>
                <w:szCs w:val="20"/>
              </w:rPr>
              <w:t xml:space="preserve"> στην αναθέτο</w:t>
            </w:r>
            <w:r w:rsidRPr="00C063D5">
              <w:rPr>
                <w:rFonts w:ascii="Liberation Sans" w:hAnsi="Liberation Sans" w:cs="Liberation Sans"/>
                <w:sz w:val="20"/>
                <w:szCs w:val="20"/>
              </w:rPr>
              <w:t>υ</w:t>
            </w:r>
            <w:r w:rsidRPr="00C063D5">
              <w:rPr>
                <w:rFonts w:ascii="Liberation Sans" w:hAnsi="Liberation Sans" w:cs="Liberation Sans"/>
                <w:sz w:val="20"/>
                <w:szCs w:val="20"/>
              </w:rPr>
              <w:t xml:space="preserve">σα αρχή ή στον αναθέτοντα φορέα ή έχει με άλλο τρόπο </w:t>
            </w:r>
            <w:r w:rsidRPr="00C063D5">
              <w:rPr>
                <w:rFonts w:ascii="Liberation Sans" w:hAnsi="Liberation Sans" w:cs="Liberation Sans"/>
                <w:b/>
                <w:sz w:val="20"/>
                <w:szCs w:val="20"/>
              </w:rPr>
              <w:t>αναμειχθεί στην προετοιμασία</w:t>
            </w:r>
            <w:r w:rsidRPr="00C063D5">
              <w:rPr>
                <w:rFonts w:ascii="Liberation Sans" w:hAnsi="Liberation Sans" w:cs="Liberation Sans"/>
                <w:sz w:val="20"/>
                <w:szCs w:val="20"/>
              </w:rPr>
              <w:t xml:space="preserve"> της διαδ</w:t>
            </w:r>
            <w:r w:rsidRPr="00C063D5">
              <w:rPr>
                <w:rFonts w:ascii="Liberation Sans" w:hAnsi="Liberation Sans" w:cs="Liberation Sans"/>
                <w:sz w:val="20"/>
                <w:szCs w:val="20"/>
              </w:rPr>
              <w:t>ι</w:t>
            </w:r>
            <w:r w:rsidRPr="00C063D5">
              <w:rPr>
                <w:rFonts w:ascii="Liberation Sans" w:hAnsi="Liberation Sans" w:cs="Liberation Sans"/>
                <w:sz w:val="20"/>
                <w:szCs w:val="20"/>
              </w:rPr>
              <w:t>κασίας σύναψης της σύμβασης</w:t>
            </w:r>
            <w:r w:rsidRPr="00C063D5">
              <w:rPr>
                <w:rStyle w:val="aa"/>
                <w:rFonts w:ascii="Liberation Sans" w:hAnsi="Liberation Sans" w:cs="Liberation Sans"/>
                <w:sz w:val="20"/>
                <w:szCs w:val="20"/>
              </w:rPr>
              <w:endnoteReference w:id="30"/>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280674" w:rsidRPr="00C063D5" w:rsidRDefault="00280674"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Fonts w:ascii="Liberation Sans" w:hAnsi="Liberation Sans" w:cs="Liberation Sans"/>
                <w:sz w:val="20"/>
                <w:szCs w:val="20"/>
              </w:rPr>
              <w:t>Έχει επιδείξει ο οικονομικός φορέας σοβαρή ή επ</w:t>
            </w:r>
            <w:r w:rsidRPr="00C063D5">
              <w:rPr>
                <w:rFonts w:ascii="Liberation Sans" w:hAnsi="Liberation Sans" w:cs="Liberation Sans"/>
                <w:sz w:val="20"/>
                <w:szCs w:val="20"/>
              </w:rPr>
              <w:t>α</w:t>
            </w:r>
            <w:r w:rsidRPr="00C063D5">
              <w:rPr>
                <w:rFonts w:ascii="Liberation Sans" w:hAnsi="Liberation Sans" w:cs="Liberation Sans"/>
                <w:sz w:val="20"/>
                <w:szCs w:val="20"/>
              </w:rPr>
              <w:t>ναλαμβανόμενη πλημμέλεια</w:t>
            </w:r>
            <w:r w:rsidRPr="00C063D5">
              <w:rPr>
                <w:rStyle w:val="aa"/>
                <w:rFonts w:ascii="Liberation Sans" w:hAnsi="Liberation Sans" w:cs="Liberation Sans"/>
                <w:sz w:val="20"/>
                <w:szCs w:val="20"/>
              </w:rPr>
              <w:endnoteReference w:id="31"/>
            </w:r>
            <w:r w:rsidRPr="00C063D5">
              <w:rPr>
                <w:rFonts w:ascii="Liberation Sans" w:hAnsi="Liberation Sans" w:cs="Liberation Sans"/>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w:t>
            </w:r>
            <w:r w:rsidRPr="00C063D5">
              <w:rPr>
                <w:rFonts w:ascii="Liberation Sans" w:hAnsi="Liberation Sans" w:cs="Liberation Sans"/>
                <w:sz w:val="20"/>
                <w:szCs w:val="20"/>
              </w:rPr>
              <w:t>α</w:t>
            </w:r>
            <w:r w:rsidRPr="00C063D5">
              <w:rPr>
                <w:rFonts w:ascii="Liberation Sans" w:hAnsi="Liberation Sans" w:cs="Liberation Sans"/>
                <w:sz w:val="20"/>
                <w:szCs w:val="20"/>
              </w:rPr>
              <w:t>ραχώρησης που είχε ως αποτέλεσμα την πρόωρη καταγγελία της προηγούμενης σύμβασης , αποζ</w:t>
            </w:r>
            <w:r w:rsidRPr="00C063D5">
              <w:rPr>
                <w:rFonts w:ascii="Liberation Sans" w:hAnsi="Liberation Sans" w:cs="Liberation Sans"/>
                <w:sz w:val="20"/>
                <w:szCs w:val="20"/>
              </w:rPr>
              <w:t>η</w:t>
            </w:r>
            <w:r w:rsidRPr="00C063D5">
              <w:rPr>
                <w:rFonts w:ascii="Liberation Sans" w:hAnsi="Liberation Sans" w:cs="Liberation Sans"/>
                <w:sz w:val="20"/>
                <w:szCs w:val="20"/>
              </w:rPr>
              <w:t xml:space="preserve">μιώσεις ή άλλες παρόμοιες κυρώσεις;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napToGrid w:val="0"/>
              <w:spacing w:after="0"/>
              <w:rPr>
                <w:rFonts w:ascii="Liberation Sans" w:hAnsi="Liberation Sans" w:cs="Liberation San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ναι</w:t>
            </w:r>
            <w:r w:rsidRPr="00C063D5">
              <w:rPr>
                <w:rFonts w:ascii="Liberation Sans" w:hAnsi="Liberation Sans" w:cs="Liberation Sans"/>
                <w:sz w:val="20"/>
                <w:szCs w:val="20"/>
              </w:rPr>
              <w:t>, έχει λάβει ο οικονομικός φορέας μέτρα α</w:t>
            </w:r>
            <w:r w:rsidRPr="00C063D5">
              <w:rPr>
                <w:rFonts w:ascii="Liberation Sans" w:hAnsi="Liberation Sans" w:cs="Liberation Sans"/>
                <w:sz w:val="20"/>
                <w:szCs w:val="20"/>
              </w:rPr>
              <w:t>υ</w:t>
            </w:r>
            <w:r w:rsidRPr="00C063D5">
              <w:rPr>
                <w:rFonts w:ascii="Liberation Sans" w:hAnsi="Liberation Sans" w:cs="Liberation Sans"/>
                <w:sz w:val="20"/>
                <w:szCs w:val="20"/>
              </w:rPr>
              <w:t xml:space="preserve">τοκάθαρσης; </w:t>
            </w:r>
          </w:p>
          <w:p w:rsidR="00E00AB5" w:rsidRPr="00C063D5" w:rsidRDefault="00E00AB5" w:rsidP="00AF7AB1">
            <w:pPr>
              <w:widowControl w:val="0"/>
              <w:suppressAutoHyphens w:val="0"/>
              <w:spacing w:after="0"/>
              <w:ind w:firstLine="0"/>
              <w:jc w:val="left"/>
              <w:rPr>
                <w:rFonts w:ascii="Liberation Sans" w:hAnsi="Liberation Sans" w:cs="Liberation Sans"/>
                <w:b/>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b/>
                <w:sz w:val="20"/>
                <w:szCs w:val="20"/>
              </w:rPr>
              <w:t>Εάν το έχει πράξει,</w:t>
            </w:r>
            <w:r w:rsidRPr="00C063D5">
              <w:rPr>
                <w:rFonts w:ascii="Liberation Sans" w:hAnsi="Liberation Sans" w:cs="Liberation Sans"/>
                <w:sz w:val="20"/>
                <w:szCs w:val="20"/>
              </w:rPr>
              <w:t xml:space="preserve"> περιγράψτε τα μέτρα που λήφθηκαν:</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w:t>
            </w:r>
          </w:p>
        </w:tc>
      </w:tr>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Μπορεί ο οικονομικός φορέας να επιβεβαιώσει ότι: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α) δεν έχει κριθεί ένοχος σοβαρών ψευδών δηλ</w:t>
            </w:r>
            <w:r w:rsidRPr="00C063D5">
              <w:rPr>
                <w:rFonts w:ascii="Liberation Sans" w:hAnsi="Liberation Sans" w:cs="Liberation Sans"/>
                <w:sz w:val="20"/>
                <w:szCs w:val="20"/>
              </w:rPr>
              <w:t>ώ</w:t>
            </w:r>
            <w:r w:rsidRPr="00C063D5">
              <w:rPr>
                <w:rFonts w:ascii="Liberation Sans" w:hAnsi="Liberation Sans" w:cs="Liberation Sans"/>
                <w:sz w:val="20"/>
                <w:szCs w:val="20"/>
              </w:rPr>
              <w:t xml:space="preserve">σεων κατά την παροχή των πληροφοριών που </w:t>
            </w:r>
            <w:r w:rsidRPr="00C063D5">
              <w:rPr>
                <w:rFonts w:ascii="Liberation Sans" w:hAnsi="Liberation Sans" w:cs="Liberation Sans"/>
                <w:sz w:val="20"/>
                <w:szCs w:val="20"/>
              </w:rPr>
              <w:t>α</w:t>
            </w:r>
            <w:r w:rsidRPr="00C063D5">
              <w:rPr>
                <w:rFonts w:ascii="Liberation Sans" w:hAnsi="Liberation Sans" w:cs="Liberation Sans"/>
                <w:sz w:val="20"/>
                <w:szCs w:val="20"/>
              </w:rPr>
              <w:t>παιτούνται για την εξακρίβωση της απουσίας των λόγων αποκλεισμού ή την πλήρωση των κριτηρίων επιλογής,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β) δεν έχει αποκρύψει τις πληροφορίες αυτές,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γ) ήταν σε θέση να υποβάλλει χωρίς καθυστέρηση τα δικαιολογητικά που απαιτούνται από την αναθ</w:t>
            </w:r>
            <w:r w:rsidRPr="00C063D5">
              <w:rPr>
                <w:rFonts w:ascii="Liberation Sans" w:hAnsi="Liberation Sans" w:cs="Liberation Sans"/>
                <w:sz w:val="20"/>
                <w:szCs w:val="20"/>
              </w:rPr>
              <w:t>έ</w:t>
            </w:r>
            <w:r w:rsidRPr="00C063D5">
              <w:rPr>
                <w:rFonts w:ascii="Liberation Sans" w:hAnsi="Liberation Sans" w:cs="Liberation Sans"/>
                <w:sz w:val="20"/>
                <w:szCs w:val="20"/>
              </w:rPr>
              <w:t xml:space="preserve">τουσα αρχή/αναθέτοντα φορέα </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δ) δεν έχει επιχειρήσει να επηρεάσει με αθέμιτο τρόπο τη διαδικασία λήψης αποφάσεων της αναθ</w:t>
            </w:r>
            <w:r w:rsidRPr="00C063D5">
              <w:rPr>
                <w:rFonts w:ascii="Liberation Sans" w:hAnsi="Liberation Sans" w:cs="Liberation Sans"/>
                <w:sz w:val="20"/>
                <w:szCs w:val="20"/>
              </w:rPr>
              <w:t>έ</w:t>
            </w:r>
            <w:r w:rsidRPr="00C063D5">
              <w:rPr>
                <w:rFonts w:ascii="Liberation Sans" w:hAnsi="Liberation Sans" w:cs="Liberation Sans"/>
                <w:sz w:val="20"/>
                <w:szCs w:val="20"/>
              </w:rPr>
              <w:t>τουσας αρχής ή του αναθέτοντα φορέα, να αποκτ</w:t>
            </w:r>
            <w:r w:rsidRPr="00C063D5">
              <w:rPr>
                <w:rFonts w:ascii="Liberation Sans" w:hAnsi="Liberation Sans" w:cs="Liberation Sans"/>
                <w:sz w:val="20"/>
                <w:szCs w:val="20"/>
              </w:rPr>
              <w:t>ή</w:t>
            </w:r>
            <w:r w:rsidRPr="00C063D5">
              <w:rPr>
                <w:rFonts w:ascii="Liberation Sans" w:hAnsi="Liberation Sans" w:cs="Liberation Sans"/>
                <w:sz w:val="20"/>
                <w:szCs w:val="20"/>
              </w:rPr>
              <w:t>σει εμπιστευτικές πληροφορίες που ενδέχεται να του αποφέρουν αθέμιτο πλεονέκτημα στη διαδικ</w:t>
            </w:r>
            <w:r w:rsidRPr="00C063D5">
              <w:rPr>
                <w:rFonts w:ascii="Liberation Sans" w:hAnsi="Liberation Sans" w:cs="Liberation Sans"/>
                <w:sz w:val="20"/>
                <w:szCs w:val="20"/>
              </w:rPr>
              <w:t>α</w:t>
            </w:r>
            <w:r w:rsidRPr="00C063D5">
              <w:rPr>
                <w:rFonts w:ascii="Liberation Sans" w:hAnsi="Liberation Sans" w:cs="Liberation Sans"/>
                <w:sz w:val="20"/>
                <w:szCs w:val="20"/>
              </w:rPr>
              <w:t>σία ανάθεσης ή να παράσχει εξ αμελείας παραπλ</w:t>
            </w:r>
            <w:r w:rsidRPr="00C063D5">
              <w:rPr>
                <w:rFonts w:ascii="Liberation Sans" w:hAnsi="Liberation Sans" w:cs="Liberation Sans"/>
                <w:sz w:val="20"/>
                <w:szCs w:val="20"/>
              </w:rPr>
              <w:t>α</w:t>
            </w:r>
            <w:r w:rsidRPr="00C063D5">
              <w:rPr>
                <w:rFonts w:ascii="Liberation Sans" w:hAnsi="Liberation Sans" w:cs="Liberation Sans"/>
                <w:sz w:val="20"/>
                <w:szCs w:val="20"/>
              </w:rPr>
              <w:t>νητικές πληροφορίες που ενδέχεται να επηρεάσουν ουσιωδώς τις αποφάσεις που αφορούν τον απ</w:t>
            </w:r>
            <w:r w:rsidRPr="00C063D5">
              <w:rPr>
                <w:rFonts w:ascii="Liberation Sans" w:hAnsi="Liberation Sans" w:cs="Liberation Sans"/>
                <w:sz w:val="20"/>
                <w:szCs w:val="20"/>
              </w:rPr>
              <w:t>ο</w:t>
            </w:r>
            <w:r w:rsidRPr="00C063D5">
              <w:rPr>
                <w:rFonts w:ascii="Liberation Sans" w:hAnsi="Liberation Sans" w:cs="Liberation Sans"/>
                <w:sz w:val="20"/>
                <w:szCs w:val="20"/>
              </w:rPr>
              <w:t xml:space="preserve">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sz w:val="20"/>
                <w:szCs w:val="20"/>
              </w:rPr>
              <w:t>[] Ναι [] Όχι</w:t>
            </w:r>
          </w:p>
        </w:tc>
      </w:tr>
    </w:tbl>
    <w:p w:rsidR="00E00AB5" w:rsidRDefault="00E00AB5" w:rsidP="00AF7AB1">
      <w:pPr>
        <w:pStyle w:val="ChapterTitle"/>
        <w:keepNext w:val="0"/>
        <w:widowControl w:val="0"/>
        <w:suppressAutoHyphens w:val="0"/>
        <w:rPr>
          <w:rFonts w:ascii="Liberation Sans" w:hAnsi="Liberation Sans" w:cs="Liberation Sans"/>
          <w:sz w:val="20"/>
          <w:szCs w:val="20"/>
          <w:lang w:val="en-US"/>
        </w:rPr>
      </w:pPr>
    </w:p>
    <w:p w:rsidR="00F005E4" w:rsidRDefault="00F005E4" w:rsidP="00F005E4">
      <w:pPr>
        <w:rPr>
          <w:lang w:val="en-US"/>
        </w:rPr>
      </w:pPr>
    </w:p>
    <w:p w:rsidR="00F005E4" w:rsidRDefault="00F005E4" w:rsidP="00F005E4">
      <w:pPr>
        <w:rPr>
          <w:lang w:val="en-US"/>
        </w:rPr>
      </w:pPr>
    </w:p>
    <w:p w:rsidR="00F005E4" w:rsidRDefault="00F005E4" w:rsidP="00F005E4">
      <w:pPr>
        <w:rPr>
          <w:lang w:val="en-US"/>
        </w:rPr>
      </w:pPr>
    </w:p>
    <w:p w:rsidR="00F005E4" w:rsidRPr="00F005E4" w:rsidRDefault="00F005E4" w:rsidP="00F005E4">
      <w:pPr>
        <w:rPr>
          <w:lang w:val="en-US"/>
        </w:rPr>
      </w:pPr>
    </w:p>
    <w:p w:rsidR="00E00AB5" w:rsidRPr="00C063D5" w:rsidRDefault="00E00AB5" w:rsidP="00AF7AB1">
      <w:pPr>
        <w:widowControl w:val="0"/>
        <w:suppressAutoHyphens w:val="0"/>
        <w:ind w:firstLine="0"/>
        <w:jc w:val="center"/>
        <w:rPr>
          <w:rFonts w:ascii="Liberation Sans" w:hAnsi="Liberation Sans" w:cs="Liberation Sans"/>
          <w:b/>
          <w:bCs/>
          <w:sz w:val="20"/>
          <w:szCs w:val="20"/>
        </w:rPr>
      </w:pP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lastRenderedPageBreak/>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Ονομαστικοποίηση μετοχών εταιρειών που σ</w:t>
            </w:r>
            <w:r w:rsidRPr="00C063D5">
              <w:rPr>
                <w:rFonts w:ascii="Liberation Sans" w:hAnsi="Liberation Sans" w:cs="Liberation Sans"/>
                <w:b/>
                <w:i/>
                <w:sz w:val="20"/>
                <w:szCs w:val="20"/>
              </w:rPr>
              <w:t>υ</w:t>
            </w:r>
            <w:r w:rsidRPr="00C063D5">
              <w:rPr>
                <w:rFonts w:ascii="Liberation Sans" w:hAnsi="Liberation Sans" w:cs="Liberation Sans"/>
                <w:b/>
                <w:i/>
                <w:sz w:val="20"/>
                <w:szCs w:val="20"/>
              </w:rPr>
              <w:t>νάπτουν δημόσιες συμβάσεις Άρθρο 8 παρ. 4 ν. 3310/2005</w:t>
            </w:r>
            <w:r w:rsidRPr="00C063D5">
              <w:rPr>
                <w:rStyle w:val="aa"/>
                <w:rFonts w:ascii="Liberation Sans" w:hAnsi="Liberation Sans" w:cs="Liberation Sans"/>
                <w:sz w:val="20"/>
                <w:szCs w:val="20"/>
              </w:rPr>
              <w:endnoteReference w:id="32"/>
            </w:r>
            <w:r w:rsidRPr="00C063D5">
              <w:rPr>
                <w:rFonts w:ascii="Liberation Sans" w:hAnsi="Liberation Sans" w:cs="Liberation Sans"/>
                <w:b/>
                <w:i/>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F005E4"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F005E4" w:rsidRDefault="00E00AB5" w:rsidP="00AF7AB1">
            <w:pPr>
              <w:widowControl w:val="0"/>
              <w:suppressAutoHyphens w:val="0"/>
              <w:spacing w:after="0"/>
              <w:ind w:firstLine="0"/>
              <w:rPr>
                <w:rFonts w:ascii="Liberation Sans" w:hAnsi="Liberation Sans" w:cs="Liberation Sans"/>
                <w:strike/>
                <w:kern w:val="20"/>
                <w:sz w:val="20"/>
                <w:szCs w:val="20"/>
              </w:rPr>
            </w:pPr>
            <w:r w:rsidRPr="00F005E4">
              <w:rPr>
                <w:rFonts w:ascii="Liberation Sans" w:hAnsi="Liberation Sans" w:cs="Liberation Sans"/>
                <w:strike/>
                <w:kern w:val="20"/>
                <w:sz w:val="20"/>
                <w:szCs w:val="20"/>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005E4" w:rsidRDefault="00E00AB5" w:rsidP="00AF7AB1">
            <w:pPr>
              <w:widowControl w:val="0"/>
              <w:suppressAutoHyphens w:val="0"/>
              <w:spacing w:after="0"/>
              <w:ind w:firstLine="0"/>
              <w:rPr>
                <w:rFonts w:ascii="Liberation Sans" w:hAnsi="Liberation Sans" w:cs="Liberation Sans"/>
                <w:strike/>
                <w:kern w:val="20"/>
                <w:sz w:val="20"/>
                <w:szCs w:val="20"/>
              </w:rPr>
            </w:pPr>
            <w:r w:rsidRPr="00F005E4">
              <w:rPr>
                <w:rFonts w:ascii="Liberation Sans" w:hAnsi="Liberation Sans" w:cs="Liberation Sans"/>
                <w:strike/>
                <w:kern w:val="20"/>
                <w:sz w:val="20"/>
                <w:szCs w:val="20"/>
              </w:rPr>
              <w:t xml:space="preserve">[] Ναι [] Όχι </w:t>
            </w:r>
          </w:p>
          <w:p w:rsidR="00E00AB5" w:rsidRPr="00F005E4"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F005E4" w:rsidRDefault="00E00AB5" w:rsidP="00AF7AB1">
            <w:pPr>
              <w:widowControl w:val="0"/>
              <w:suppressAutoHyphens w:val="0"/>
              <w:spacing w:after="0"/>
              <w:ind w:firstLine="0"/>
              <w:jc w:val="left"/>
              <w:rPr>
                <w:rFonts w:ascii="Liberation Sans" w:hAnsi="Liberation Sans" w:cs="Liberation Sans"/>
                <w:b/>
                <w:i/>
                <w:strike/>
                <w:kern w:val="20"/>
                <w:sz w:val="20"/>
                <w:szCs w:val="20"/>
              </w:rPr>
            </w:pPr>
            <w:r w:rsidRPr="00F005E4">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 [……][……][……]</w:t>
            </w:r>
          </w:p>
          <w:p w:rsidR="00E00AB5" w:rsidRPr="00F005E4" w:rsidRDefault="00E00AB5" w:rsidP="00AF7AB1">
            <w:pPr>
              <w:widowControl w:val="0"/>
              <w:suppressAutoHyphens w:val="0"/>
              <w:spacing w:after="0"/>
              <w:ind w:firstLine="0"/>
              <w:jc w:val="left"/>
              <w:rPr>
                <w:rFonts w:ascii="Liberation Sans" w:hAnsi="Liberation Sans" w:cs="Liberation Sans"/>
                <w:i/>
                <w:strike/>
                <w:kern w:val="20"/>
                <w:sz w:val="20"/>
                <w:szCs w:val="20"/>
              </w:rPr>
            </w:pPr>
            <w:r w:rsidRPr="00F005E4">
              <w:rPr>
                <w:rFonts w:ascii="Liberation Sans" w:hAnsi="Liberation Sans" w:cs="Liberation Sans"/>
                <w:b/>
                <w:i/>
                <w:strike/>
                <w:kern w:val="20"/>
                <w:sz w:val="20"/>
                <w:szCs w:val="20"/>
              </w:rPr>
              <w:t>Εάν ναι</w:t>
            </w:r>
            <w:r w:rsidRPr="00F005E4">
              <w:rPr>
                <w:rFonts w:ascii="Liberation Sans" w:hAnsi="Liberation Sans" w:cs="Liberation Sans"/>
                <w:i/>
                <w:strike/>
                <w:kern w:val="20"/>
                <w:sz w:val="20"/>
                <w:szCs w:val="20"/>
              </w:rPr>
              <w:t>, έχει λάβει ο οικονομικός φορέας μέτρα α</w:t>
            </w:r>
            <w:r w:rsidRPr="00F005E4">
              <w:rPr>
                <w:rFonts w:ascii="Liberation Sans" w:hAnsi="Liberation Sans" w:cs="Liberation Sans"/>
                <w:i/>
                <w:strike/>
                <w:kern w:val="20"/>
                <w:sz w:val="20"/>
                <w:szCs w:val="20"/>
              </w:rPr>
              <w:t>υ</w:t>
            </w:r>
            <w:r w:rsidRPr="00F005E4">
              <w:rPr>
                <w:rFonts w:ascii="Liberation Sans" w:hAnsi="Liberation Sans" w:cs="Liberation Sans"/>
                <w:i/>
                <w:strike/>
                <w:kern w:val="20"/>
                <w:sz w:val="20"/>
                <w:szCs w:val="20"/>
              </w:rPr>
              <w:t xml:space="preserve">τοκάθαρσης; </w:t>
            </w:r>
          </w:p>
          <w:p w:rsidR="00E00AB5" w:rsidRPr="00F005E4" w:rsidRDefault="00E00AB5" w:rsidP="00AF7AB1">
            <w:pPr>
              <w:widowControl w:val="0"/>
              <w:suppressAutoHyphens w:val="0"/>
              <w:spacing w:after="0"/>
              <w:ind w:firstLine="0"/>
              <w:jc w:val="left"/>
              <w:rPr>
                <w:rFonts w:ascii="Liberation Sans" w:hAnsi="Liberation Sans" w:cs="Liberation Sans"/>
                <w:b/>
                <w:i/>
                <w:strike/>
                <w:kern w:val="20"/>
                <w:sz w:val="20"/>
                <w:szCs w:val="20"/>
              </w:rPr>
            </w:pPr>
            <w:r w:rsidRPr="00F005E4">
              <w:rPr>
                <w:rFonts w:ascii="Liberation Sans" w:hAnsi="Liberation Sans" w:cs="Liberation Sans"/>
                <w:i/>
                <w:strike/>
                <w:kern w:val="20"/>
                <w:sz w:val="20"/>
                <w:szCs w:val="20"/>
              </w:rPr>
              <w:t>[] Ναι [] Όχι</w:t>
            </w:r>
          </w:p>
          <w:p w:rsidR="00E00AB5" w:rsidRPr="00F005E4" w:rsidRDefault="00E00AB5" w:rsidP="00AF7AB1">
            <w:pPr>
              <w:widowControl w:val="0"/>
              <w:suppressAutoHyphens w:val="0"/>
              <w:spacing w:after="0"/>
              <w:ind w:firstLine="0"/>
              <w:jc w:val="left"/>
              <w:rPr>
                <w:rFonts w:ascii="Liberation Sans" w:hAnsi="Liberation Sans" w:cs="Liberation Sans"/>
                <w:i/>
                <w:strike/>
                <w:kern w:val="20"/>
                <w:sz w:val="20"/>
                <w:szCs w:val="20"/>
              </w:rPr>
            </w:pPr>
            <w:r w:rsidRPr="00F005E4">
              <w:rPr>
                <w:rFonts w:ascii="Liberation Sans" w:hAnsi="Liberation Sans" w:cs="Liberation Sans"/>
                <w:b/>
                <w:i/>
                <w:strike/>
                <w:kern w:val="20"/>
                <w:sz w:val="20"/>
                <w:szCs w:val="20"/>
              </w:rPr>
              <w:t>Εάν το έχει πράξει,</w:t>
            </w:r>
            <w:r w:rsidRPr="00F005E4">
              <w:rPr>
                <w:rFonts w:ascii="Liberation Sans" w:hAnsi="Liberation Sans" w:cs="Liberation Sans"/>
                <w:i/>
                <w:strike/>
                <w:kern w:val="20"/>
                <w:sz w:val="20"/>
                <w:szCs w:val="20"/>
              </w:rPr>
              <w:t xml:space="preserve"> περιγράψτε τα μέτρα που λή</w:t>
            </w:r>
            <w:r w:rsidRPr="00F005E4">
              <w:rPr>
                <w:rFonts w:ascii="Liberation Sans" w:hAnsi="Liberation Sans" w:cs="Liberation Sans"/>
                <w:i/>
                <w:strike/>
                <w:kern w:val="20"/>
                <w:sz w:val="20"/>
                <w:szCs w:val="20"/>
              </w:rPr>
              <w:t>φ</w:t>
            </w:r>
            <w:r w:rsidRPr="00F005E4">
              <w:rPr>
                <w:rFonts w:ascii="Liberation Sans" w:hAnsi="Liberation Sans" w:cs="Liberation Sans"/>
                <w:i/>
                <w:strike/>
                <w:kern w:val="20"/>
                <w:sz w:val="20"/>
                <w:szCs w:val="20"/>
              </w:rPr>
              <w:t xml:space="preserve">θηκαν: </w:t>
            </w:r>
          </w:p>
          <w:p w:rsidR="00E00AB5" w:rsidRPr="00F005E4"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F005E4">
              <w:rPr>
                <w:rFonts w:ascii="Liberation Sans" w:hAnsi="Liberation Sans" w:cs="Liberation Sans"/>
                <w:i/>
                <w:strike/>
                <w:kern w:val="20"/>
                <w:sz w:val="20"/>
                <w:szCs w:val="20"/>
              </w:rPr>
              <w:t>[……]</w:t>
            </w:r>
          </w:p>
        </w:tc>
      </w:tr>
    </w:tbl>
    <w:p w:rsidR="00E55A52" w:rsidRPr="00C063D5" w:rsidRDefault="00E55A52" w:rsidP="00AF7AB1">
      <w:pPr>
        <w:widowControl w:val="0"/>
        <w:suppressAutoHyphens w:val="0"/>
        <w:ind w:firstLine="0"/>
        <w:jc w:val="center"/>
        <w:rPr>
          <w:rFonts w:ascii="Liberation Sans" w:hAnsi="Liberation Sans" w:cs="Liberation Sans"/>
          <w:b/>
          <w:bCs/>
          <w:sz w:val="20"/>
          <w:szCs w:val="20"/>
          <w:u w:val="single"/>
        </w:rPr>
      </w:pPr>
    </w:p>
    <w:p w:rsidR="00E55A52" w:rsidRPr="00C063D5" w:rsidRDefault="00E55A52" w:rsidP="00AF7AB1">
      <w:pPr>
        <w:widowControl w:val="0"/>
        <w:suppressAutoHyphens w:val="0"/>
        <w:spacing w:after="0" w:line="240" w:lineRule="auto"/>
        <w:ind w:firstLine="0"/>
        <w:jc w:val="left"/>
        <w:rPr>
          <w:rFonts w:ascii="Liberation Sans" w:hAnsi="Liberation Sans" w:cs="Liberation Sans"/>
          <w:bCs/>
          <w:sz w:val="20"/>
          <w:szCs w:val="20"/>
        </w:rPr>
      </w:pPr>
      <w:r w:rsidRPr="00C063D5">
        <w:rPr>
          <w:rFonts w:ascii="Liberation Sans" w:hAnsi="Liberation Sans" w:cs="Liberation Sans"/>
          <w:bCs/>
          <w:sz w:val="20"/>
          <w:szCs w:val="20"/>
        </w:rPr>
        <w:br w:type="page"/>
      </w:r>
    </w:p>
    <w:p w:rsidR="00E00AB5" w:rsidRPr="00C063D5" w:rsidRDefault="00E00AB5" w:rsidP="00AF7AB1">
      <w:pPr>
        <w:widowControl w:val="0"/>
        <w:suppressAutoHyphens w:val="0"/>
        <w:ind w:firstLine="0"/>
        <w:jc w:val="center"/>
        <w:rPr>
          <w:rFonts w:ascii="Liberation Sans" w:hAnsi="Liberation Sans" w:cs="Liberation Sans"/>
          <w:sz w:val="20"/>
          <w:szCs w:val="20"/>
        </w:rPr>
      </w:pPr>
      <w:r w:rsidRPr="00C063D5">
        <w:rPr>
          <w:rFonts w:ascii="Liberation Sans" w:hAnsi="Liberation Sans" w:cs="Liberation Sans"/>
          <w:b/>
          <w:bCs/>
          <w:sz w:val="20"/>
          <w:szCs w:val="20"/>
          <w:u w:val="single"/>
        </w:rPr>
        <w:lastRenderedPageBreak/>
        <w:t>Μέρος IV: Κριτήρια επιλογής</w:t>
      </w:r>
    </w:p>
    <w:p w:rsidR="00E00AB5" w:rsidRPr="00C063D5" w:rsidRDefault="00E00AB5" w:rsidP="00AF7AB1">
      <w:pPr>
        <w:widowControl w:val="0"/>
        <w:suppressAutoHyphens w:val="0"/>
        <w:ind w:firstLine="0"/>
        <w:rPr>
          <w:rFonts w:ascii="Liberation Sans" w:hAnsi="Liberation Sans" w:cs="Liberation Sans"/>
          <w:b/>
          <w:bCs/>
          <w:sz w:val="20"/>
          <w:szCs w:val="20"/>
        </w:rPr>
      </w:pPr>
      <w:r w:rsidRPr="00C063D5">
        <w:rPr>
          <w:rFonts w:ascii="Liberation Sans" w:hAnsi="Liberation Sans" w:cs="Liberation Sans"/>
          <w:sz w:val="20"/>
          <w:szCs w:val="20"/>
        </w:rPr>
        <w:t xml:space="preserve">Όσον αφορά τα κριτήρια επιλογής (ενότητα </w:t>
      </w:r>
      <w:r w:rsidRPr="00C063D5">
        <w:rPr>
          <w:rFonts w:ascii="Liberation Sans" w:hAnsi="Liberation Sans" w:cs="Liberation Sans"/>
          <w:sz w:val="20"/>
          <w:szCs w:val="20"/>
        </w:rPr>
        <w:t> ή ενότητες Α έως Δ του παρόντος μέρους), ο οικονομικός φ</w:t>
      </w:r>
      <w:r w:rsidRPr="00C063D5">
        <w:rPr>
          <w:rFonts w:ascii="Liberation Sans" w:hAnsi="Liberation Sans" w:cs="Liberation Sans"/>
          <w:sz w:val="20"/>
          <w:szCs w:val="20"/>
        </w:rPr>
        <w:t>ο</w:t>
      </w:r>
      <w:r w:rsidRPr="00C063D5">
        <w:rPr>
          <w:rFonts w:ascii="Liberation Sans" w:hAnsi="Liberation Sans" w:cs="Liberation Sans"/>
          <w:sz w:val="20"/>
          <w:szCs w:val="20"/>
        </w:rPr>
        <w:t xml:space="preserve">ρέας δηλώνει ότι: </w:t>
      </w: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t>α: Γενική ένδειξη για όλα τα κριτήρια επιλογής</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rPr>
      </w:pPr>
      <w:r w:rsidRPr="00C063D5">
        <w:rPr>
          <w:rFonts w:ascii="Liberation Sans" w:hAnsi="Liberation Sans" w:cs="Liberation Sans"/>
          <w:b/>
          <w:i/>
          <w:sz w:val="20"/>
          <w:szCs w:val="20"/>
        </w:rPr>
        <w:t xml:space="preserve">Ο οικονομικός φορέας πρέπει να συμπληρώσει αυτό το πεδίο </w:t>
      </w:r>
      <w:r w:rsidRPr="00C063D5">
        <w:rPr>
          <w:rFonts w:ascii="Liberation Sans" w:hAnsi="Liberation Sans" w:cs="Liberation Sans"/>
          <w:b/>
          <w:sz w:val="20"/>
          <w:szCs w:val="20"/>
          <w:u w:val="single"/>
        </w:rPr>
        <w:t>μόνο</w:t>
      </w:r>
      <w:r w:rsidRPr="00C063D5">
        <w:rPr>
          <w:rFonts w:ascii="Liberation Sans" w:hAnsi="Liberation Sans" w:cs="Liberation Sans"/>
          <w:b/>
          <w:i/>
          <w:sz w:val="20"/>
          <w:szCs w:val="20"/>
        </w:rPr>
        <w:t xml:space="preserve"> στην περίπτωση που η αναθ</w:t>
      </w:r>
      <w:r w:rsidRPr="00C063D5">
        <w:rPr>
          <w:rFonts w:ascii="Liberation Sans" w:hAnsi="Liberation Sans" w:cs="Liberation Sans"/>
          <w:b/>
          <w:i/>
          <w:sz w:val="20"/>
          <w:szCs w:val="20"/>
        </w:rPr>
        <w:t>έ</w:t>
      </w:r>
      <w:r w:rsidRPr="00C063D5">
        <w:rPr>
          <w:rFonts w:ascii="Liberation Sans" w:hAnsi="Liberation Sans" w:cs="Liberation Sans"/>
          <w:b/>
          <w:i/>
          <w:sz w:val="20"/>
          <w:szCs w:val="20"/>
        </w:rPr>
        <w:t>τουσα αρχή ή ο αναθέτων φορέας έχει δηλώσει στη σχετική διακήρυξη ή στην πρόσκληση ή στα έ</w:t>
      </w:r>
      <w:r w:rsidRPr="00C063D5">
        <w:rPr>
          <w:rFonts w:ascii="Liberation Sans" w:hAnsi="Liberation Sans" w:cs="Liberation Sans"/>
          <w:b/>
          <w:i/>
          <w:sz w:val="20"/>
          <w:szCs w:val="20"/>
        </w:rPr>
        <w:t>γ</w:t>
      </w:r>
      <w:r w:rsidRPr="00C063D5">
        <w:rPr>
          <w:rFonts w:ascii="Liberation Sans" w:hAnsi="Liberation Sans" w:cs="Liberation Sans"/>
          <w:b/>
          <w:i/>
          <w:sz w:val="20"/>
          <w:szCs w:val="20"/>
        </w:rPr>
        <w:t>γραφα της σύμβασης που αναφέρονται στην διακήρυξη, ότι ο οικονομικός φορέας μπορεί να σ</w:t>
      </w:r>
      <w:r w:rsidRPr="00C063D5">
        <w:rPr>
          <w:rFonts w:ascii="Liberation Sans" w:hAnsi="Liberation Sans" w:cs="Liberation Sans"/>
          <w:b/>
          <w:i/>
          <w:sz w:val="20"/>
          <w:szCs w:val="20"/>
        </w:rPr>
        <w:t>υ</w:t>
      </w:r>
      <w:r w:rsidRPr="00C063D5">
        <w:rPr>
          <w:rFonts w:ascii="Liberation Sans" w:hAnsi="Liberation Sans" w:cs="Liberation Sans"/>
          <w:b/>
          <w:i/>
          <w:sz w:val="20"/>
          <w:szCs w:val="20"/>
        </w:rPr>
        <w:t xml:space="preserve">μπληρώσει μόνο την Ενότητα </w:t>
      </w:r>
      <w:r w:rsidRPr="00C063D5">
        <w:rPr>
          <w:rFonts w:ascii="Liberation Sans" w:hAnsi="Liberation Sans" w:cs="Liberation Sans"/>
          <w:b/>
          <w:i/>
          <w:sz w:val="20"/>
          <w:szCs w:val="20"/>
          <w:lang w:val="en-US"/>
        </w:rPr>
        <w:t>a</w:t>
      </w:r>
      <w:r w:rsidRPr="00C063D5">
        <w:rPr>
          <w:rFonts w:ascii="Liberation Sans" w:hAnsi="Liberation Sans" w:cs="Liberation Sans"/>
          <w:b/>
          <w:i/>
          <w:sz w:val="20"/>
          <w:szCs w:val="20"/>
        </w:rPr>
        <w:t xml:space="preserve"> του Μέρους Ι</w:t>
      </w:r>
      <w:r w:rsidRPr="00C063D5">
        <w:rPr>
          <w:rFonts w:ascii="Liberation Sans" w:hAnsi="Liberation Sans" w:cs="Liberation Sans"/>
          <w:b/>
          <w:i/>
          <w:sz w:val="20"/>
          <w:szCs w:val="20"/>
          <w:lang w:val="en-US"/>
        </w:rPr>
        <w:t>V</w:t>
      </w:r>
      <w:r w:rsidRPr="00C063D5">
        <w:rPr>
          <w:rFonts w:ascii="Liberation Sans" w:hAnsi="Liberation Sans" w:cs="Liberation Sans"/>
          <w:b/>
          <w:i/>
          <w:sz w:val="20"/>
          <w:szCs w:val="20"/>
        </w:rPr>
        <w:t xml:space="preserve"> χωρίς να υποχρεούται να συμπληρώσει οποιαδήποτε άλλη ενότητα του Μέρους Ι</w:t>
      </w:r>
      <w:r w:rsidRPr="00C063D5">
        <w:rPr>
          <w:rFonts w:ascii="Liberation Sans" w:hAnsi="Liberation Sans" w:cs="Liberation Sans"/>
          <w:b/>
          <w:i/>
          <w:sz w:val="20"/>
          <w:szCs w:val="20"/>
          <w:lang w:val="en-US"/>
        </w:rPr>
        <w:t>V</w:t>
      </w:r>
      <w:r w:rsidRPr="00C063D5">
        <w:rPr>
          <w:rFonts w:ascii="Liberation Sans" w:hAnsi="Liberation Sans" w:cs="Liberation Sans"/>
          <w:b/>
          <w:i/>
          <w:sz w:val="20"/>
          <w:szCs w:val="20"/>
        </w:rPr>
        <w:t>:</w:t>
      </w:r>
    </w:p>
    <w:tbl>
      <w:tblPr>
        <w:tblW w:w="9639" w:type="dxa"/>
        <w:jc w:val="center"/>
        <w:tblLayout w:type="fixed"/>
        <w:tblLook w:val="0000" w:firstRow="0" w:lastRow="0" w:firstColumn="0" w:lastColumn="0" w:noHBand="0" w:noVBand="0"/>
      </w:tblPr>
      <w:tblGrid>
        <w:gridCol w:w="4819"/>
        <w:gridCol w:w="4820"/>
      </w:tblGrid>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w:t>
            </w:r>
          </w:p>
        </w:tc>
      </w:tr>
    </w:tbl>
    <w:p w:rsidR="00E00AB5" w:rsidRPr="00C063D5" w:rsidRDefault="00E00AB5" w:rsidP="00AF7AB1">
      <w:pPr>
        <w:pStyle w:val="SectionTitle"/>
        <w:keepNext w:val="0"/>
        <w:widowControl w:val="0"/>
        <w:suppressAutoHyphens w:val="0"/>
        <w:rPr>
          <w:rFonts w:ascii="Liberation Sans" w:hAnsi="Liberation Sans" w:cs="Liberation Sans"/>
          <w:sz w:val="20"/>
          <w:szCs w:val="20"/>
        </w:rPr>
      </w:pP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t>Α: Καταλληλότητα</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rPr>
      </w:pPr>
      <w:r w:rsidRPr="00C063D5">
        <w:rPr>
          <w:rFonts w:ascii="Liberation Sans" w:hAnsi="Liberation Sans" w:cs="Liberation Sans"/>
          <w:b/>
          <w:i/>
          <w:sz w:val="20"/>
          <w:szCs w:val="20"/>
        </w:rPr>
        <w:t xml:space="preserve">Ο οικονομικός φορέας πρέπει να  παράσχει πληροφορίες </w:t>
      </w:r>
      <w:r w:rsidRPr="00C063D5">
        <w:rPr>
          <w:rFonts w:ascii="Liberation Sans" w:hAnsi="Liberation Sans" w:cs="Liberation Sans"/>
          <w:b/>
          <w:i/>
          <w:sz w:val="20"/>
          <w:szCs w:val="20"/>
          <w:u w:val="single"/>
        </w:rPr>
        <w:t>μόνον</w:t>
      </w:r>
      <w:r w:rsidRPr="00C063D5">
        <w:rPr>
          <w:rFonts w:ascii="Liberation Sans" w:hAnsi="Liberation Sans" w:cs="Liberation Sans"/>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b/>
                <w:sz w:val="20"/>
                <w:szCs w:val="20"/>
              </w:rPr>
              <w:t>1) Ο οικονομικός φορέας είναι εγγεγραμμένος στα σχετικά επαγγελματικά ή εμπορικά μητρώα</w:t>
            </w:r>
            <w:r w:rsidRPr="00C063D5">
              <w:rPr>
                <w:rFonts w:ascii="Liberation Sans" w:hAnsi="Liberation Sans" w:cs="Liberation Sans"/>
                <w:sz w:val="20"/>
                <w:szCs w:val="20"/>
              </w:rPr>
              <w:t xml:space="preserve"> που τηρούνται στην Ελλάδα ή στο κράτος μέλος </w:t>
            </w:r>
            <w:r w:rsidRPr="00C063D5">
              <w:rPr>
                <w:rFonts w:ascii="Liberation Sans" w:hAnsi="Liberation Sans" w:cs="Liberation Sans"/>
                <w:sz w:val="20"/>
                <w:szCs w:val="20"/>
              </w:rPr>
              <w:t>ε</w:t>
            </w:r>
            <w:r w:rsidRPr="00C063D5">
              <w:rPr>
                <w:rFonts w:ascii="Liberation Sans" w:hAnsi="Liberation Sans" w:cs="Liberation Sans"/>
                <w:sz w:val="20"/>
                <w:szCs w:val="20"/>
              </w:rPr>
              <w:t>γκατάστασής</w:t>
            </w:r>
            <w:r w:rsidRPr="00C063D5">
              <w:rPr>
                <w:rStyle w:val="aa"/>
                <w:rFonts w:ascii="Liberation Sans" w:hAnsi="Liberation Sans" w:cs="Liberation Sans"/>
                <w:sz w:val="20"/>
                <w:szCs w:val="20"/>
              </w:rPr>
              <w:endnoteReference w:id="33"/>
            </w:r>
            <w:r w:rsidRPr="00C063D5">
              <w:rPr>
                <w:rFonts w:ascii="Liberation Sans" w:hAnsi="Liberation Sans" w:cs="Liberation Sans"/>
                <w:sz w:val="20"/>
                <w:szCs w:val="20"/>
              </w:rPr>
              <w:t>; του:</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jc w:val="left"/>
              <w:rPr>
                <w:rFonts w:ascii="Liberation Sans" w:hAnsi="Liberation Sans" w:cs="Liberation Sans"/>
                <w:i/>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jc w:val="left"/>
              <w:rPr>
                <w:rFonts w:ascii="Liberation Sans" w:hAnsi="Liberation Sans" w:cs="Liberation Sans"/>
                <w:i/>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i/>
                <w:sz w:val="20"/>
                <w:szCs w:val="20"/>
              </w:rPr>
            </w:pPr>
          </w:p>
          <w:p w:rsidR="00576263" w:rsidRPr="00C063D5" w:rsidRDefault="00576263" w:rsidP="00AF7AB1">
            <w:pPr>
              <w:widowControl w:val="0"/>
              <w:suppressAutoHyphens w:val="0"/>
              <w:spacing w:after="0"/>
              <w:ind w:firstLine="0"/>
              <w:jc w:val="left"/>
              <w:rPr>
                <w:rFonts w:ascii="Liberation Sans" w:hAnsi="Liberation Sans" w:cs="Liberation Sans"/>
                <w:i/>
                <w:sz w:val="20"/>
                <w:szCs w:val="20"/>
              </w:rPr>
            </w:pPr>
          </w:p>
          <w:p w:rsidR="00E00AB5" w:rsidRPr="00C063D5" w:rsidRDefault="00E00AB5" w:rsidP="00AF7AB1">
            <w:pPr>
              <w:widowControl w:val="0"/>
              <w:suppressAutoHyphens w:val="0"/>
              <w:spacing w:after="0"/>
              <w:ind w:firstLine="0"/>
              <w:jc w:val="left"/>
              <w:rPr>
                <w:rFonts w:ascii="Liberation Sans" w:hAnsi="Liberation Sans" w:cs="Liberation Sans"/>
                <w:i/>
                <w:sz w:val="20"/>
                <w:szCs w:val="20"/>
              </w:rPr>
            </w:pPr>
            <w:r w:rsidRPr="00C063D5">
              <w:rPr>
                <w:rFonts w:ascii="Liberation Sans" w:hAnsi="Liberation Sans" w:cs="Liberation Sans"/>
                <w:i/>
                <w:sz w:val="20"/>
                <w:szCs w:val="20"/>
              </w:rPr>
              <w:t xml:space="preserve">(διαδικτυακή διεύθυνση, αρχή ή φορέας έκδοσης, επακριβή στοιχεία αναφοράς των εγγράφων): </w:t>
            </w:r>
          </w:p>
          <w:p w:rsidR="00E00AB5" w:rsidRPr="00C063D5" w:rsidRDefault="00E00AB5" w:rsidP="00AF7AB1">
            <w:pPr>
              <w:widowControl w:val="0"/>
              <w:suppressAutoHyphens w:val="0"/>
              <w:spacing w:after="0"/>
              <w:ind w:firstLine="0"/>
              <w:jc w:val="left"/>
              <w:rPr>
                <w:rFonts w:ascii="Liberation Sans" w:hAnsi="Liberation Sans" w:cs="Liberation Sans"/>
                <w:sz w:val="20"/>
                <w:szCs w:val="20"/>
              </w:rPr>
            </w:pPr>
            <w:r w:rsidRPr="00C063D5">
              <w:rPr>
                <w:rFonts w:ascii="Liberation Sans" w:hAnsi="Liberation Sans" w:cs="Liberation Sans"/>
                <w:i/>
                <w:sz w:val="20"/>
                <w:szCs w:val="20"/>
              </w:rPr>
              <w:t>[……][……][……]</w:t>
            </w:r>
          </w:p>
        </w:tc>
      </w:tr>
      <w:tr w:rsidR="00E00AB5" w:rsidRPr="00C063D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b/>
                <w:strike/>
                <w:kern w:val="20"/>
                <w:sz w:val="20"/>
                <w:szCs w:val="20"/>
              </w:rPr>
              <w:t>2) Για συμβάσεις υπηρεσιών:</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xml:space="preserve">Χρειάζεται ειδική </w:t>
            </w:r>
            <w:r w:rsidRPr="00746505">
              <w:rPr>
                <w:rFonts w:ascii="Liberation Sans" w:hAnsi="Liberation Sans" w:cs="Liberation Sans"/>
                <w:b/>
                <w:strike/>
                <w:kern w:val="20"/>
                <w:sz w:val="20"/>
                <w:szCs w:val="20"/>
              </w:rPr>
              <w:t>έγκριση ή να είναι ο οικονομ</w:t>
            </w:r>
            <w:r w:rsidRPr="00746505">
              <w:rPr>
                <w:rFonts w:ascii="Liberation Sans" w:hAnsi="Liberation Sans" w:cs="Liberation Sans"/>
                <w:b/>
                <w:strike/>
                <w:kern w:val="20"/>
                <w:sz w:val="20"/>
                <w:szCs w:val="20"/>
              </w:rPr>
              <w:t>ι</w:t>
            </w:r>
            <w:r w:rsidRPr="00746505">
              <w:rPr>
                <w:rFonts w:ascii="Liberation Sans" w:hAnsi="Liberation Sans" w:cs="Liberation Sans"/>
                <w:b/>
                <w:strike/>
                <w:kern w:val="20"/>
                <w:sz w:val="20"/>
                <w:szCs w:val="20"/>
              </w:rPr>
              <w:t>κός φορέας μέλος</w:t>
            </w:r>
            <w:r w:rsidRPr="00746505">
              <w:rPr>
                <w:rFonts w:ascii="Liberation Sans" w:hAnsi="Liberation Sans" w:cs="Liberation Sans"/>
                <w:strike/>
                <w:kern w:val="20"/>
                <w:sz w:val="20"/>
                <w:szCs w:val="20"/>
              </w:rPr>
              <w:t xml:space="preserve"> συγκεκριμένου οργανισμού για να έχει τη δυνατότητα να παράσχει τις σχετικές </w:t>
            </w:r>
            <w:r w:rsidRPr="00746505">
              <w:rPr>
                <w:rFonts w:ascii="Liberation Sans" w:hAnsi="Liberation Sans" w:cs="Liberation Sans"/>
                <w:strike/>
                <w:kern w:val="20"/>
                <w:sz w:val="20"/>
                <w:szCs w:val="20"/>
              </w:rPr>
              <w:t>υ</w:t>
            </w:r>
            <w:r w:rsidRPr="00746505">
              <w:rPr>
                <w:rFonts w:ascii="Liberation Sans" w:hAnsi="Liberation Sans" w:cs="Liberation Sans"/>
                <w:strike/>
                <w:kern w:val="20"/>
                <w:sz w:val="20"/>
                <w:szCs w:val="20"/>
              </w:rPr>
              <w:t>πηρεσίες στη χώρα εγκατάστασής του</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napToGrid w:val="0"/>
              <w:spacing w:after="0"/>
              <w:ind w:firstLine="0"/>
              <w:jc w:val="left"/>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Ναι [] Όχι</w:t>
            </w:r>
          </w:p>
          <w:p w:rsidR="00E00AB5" w:rsidRPr="00746505"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Εάν ναι, διευκρινίστε για ποια πρόκειται και δηλ</w:t>
            </w:r>
            <w:r w:rsidRPr="00746505">
              <w:rPr>
                <w:rFonts w:ascii="Liberation Sans" w:hAnsi="Liberation Sans" w:cs="Liberation Sans"/>
                <w:strike/>
                <w:kern w:val="20"/>
                <w:sz w:val="20"/>
                <w:szCs w:val="20"/>
              </w:rPr>
              <w:t>ώ</w:t>
            </w:r>
            <w:r w:rsidRPr="00746505">
              <w:rPr>
                <w:rFonts w:ascii="Liberation Sans" w:hAnsi="Liberation Sans" w:cs="Liberation Sans"/>
                <w:strike/>
                <w:kern w:val="20"/>
                <w:sz w:val="20"/>
                <w:szCs w:val="20"/>
              </w:rPr>
              <w:t xml:space="preserve">στε αν τη διαθέτει ο οικονομικός φορέας: </w:t>
            </w:r>
          </w:p>
          <w:p w:rsidR="00E00AB5" w:rsidRPr="00746505" w:rsidRDefault="00E00AB5" w:rsidP="00AF7AB1">
            <w:pPr>
              <w:widowControl w:val="0"/>
              <w:suppressAutoHyphens w:val="0"/>
              <w:spacing w:after="0"/>
              <w:ind w:firstLine="0"/>
              <w:jc w:val="left"/>
              <w:rPr>
                <w:rFonts w:ascii="Liberation Sans" w:hAnsi="Liberation Sans" w:cs="Liberation Sans"/>
                <w:i/>
                <w:strike/>
                <w:kern w:val="20"/>
                <w:sz w:val="20"/>
                <w:szCs w:val="20"/>
              </w:rPr>
            </w:pPr>
            <w:r w:rsidRPr="00746505">
              <w:rPr>
                <w:rFonts w:ascii="Liberation Sans" w:hAnsi="Liberation Sans" w:cs="Liberation Sans"/>
                <w:strike/>
                <w:kern w:val="20"/>
                <w:sz w:val="20"/>
                <w:szCs w:val="20"/>
              </w:rPr>
              <w:t>[ …] [] Ναι [] Όχι</w:t>
            </w:r>
          </w:p>
          <w:p w:rsidR="00576263" w:rsidRPr="00746505" w:rsidRDefault="00576263"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 [……][……][……]</w:t>
            </w:r>
          </w:p>
        </w:tc>
      </w:tr>
    </w:tbl>
    <w:p w:rsidR="00E00AB5" w:rsidRPr="00C063D5" w:rsidRDefault="00E00AB5" w:rsidP="00AF7AB1">
      <w:pPr>
        <w:widowControl w:val="0"/>
        <w:suppressAutoHyphens w:val="0"/>
        <w:jc w:val="center"/>
        <w:rPr>
          <w:rFonts w:ascii="Liberation Sans" w:hAnsi="Liberation Sans" w:cs="Liberation Sans"/>
          <w:b/>
          <w:bCs/>
          <w:sz w:val="20"/>
          <w:szCs w:val="20"/>
        </w:rPr>
      </w:pPr>
    </w:p>
    <w:p w:rsidR="00E00AB5" w:rsidRPr="00C063D5" w:rsidRDefault="00E00AB5" w:rsidP="00AF7AB1">
      <w:pPr>
        <w:widowControl w:val="0"/>
        <w:suppressAutoHyphens w:val="0"/>
        <w:jc w:val="center"/>
        <w:rPr>
          <w:rFonts w:ascii="Liberation Sans" w:hAnsi="Liberation Sans" w:cs="Liberation Sans"/>
          <w:b/>
          <w:bCs/>
          <w:sz w:val="20"/>
          <w:szCs w:val="20"/>
        </w:rPr>
      </w:pPr>
    </w:p>
    <w:p w:rsidR="00E00AB5" w:rsidRPr="00C063D5" w:rsidRDefault="00E00AB5" w:rsidP="00AF7AB1">
      <w:pPr>
        <w:widowControl w:val="0"/>
        <w:suppressAutoHyphens w:val="0"/>
        <w:jc w:val="center"/>
        <w:rPr>
          <w:rFonts w:ascii="Liberation Sans" w:hAnsi="Liberation Sans" w:cs="Liberation Sans"/>
          <w:b/>
          <w:i/>
          <w:sz w:val="20"/>
          <w:szCs w:val="20"/>
        </w:rPr>
      </w:pPr>
      <w:r w:rsidRPr="00C063D5">
        <w:rPr>
          <w:rFonts w:ascii="Liberation Sans" w:hAnsi="Liberation Sans" w:cs="Liberation Sans"/>
          <w:b/>
          <w:bCs/>
          <w:sz w:val="20"/>
          <w:szCs w:val="20"/>
        </w:rPr>
        <w:t>Β: Οικονομική και χρηματοοικονομική επάρκεια</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rPr>
      </w:pPr>
      <w:r w:rsidRPr="00C063D5">
        <w:rPr>
          <w:rFonts w:ascii="Liberation Sans" w:hAnsi="Liberation Sans" w:cs="Liberation Sans"/>
          <w:b/>
          <w:i/>
          <w:sz w:val="20"/>
          <w:szCs w:val="20"/>
        </w:rPr>
        <w:t xml:space="preserve">Ο οικονομικός φορέας πρέπει να παράσχει πληροφορίες </w:t>
      </w:r>
      <w:r w:rsidRPr="00C063D5">
        <w:rPr>
          <w:rFonts w:ascii="Liberation Sans" w:hAnsi="Liberation Sans" w:cs="Liberation Sans"/>
          <w:b/>
          <w:sz w:val="20"/>
          <w:szCs w:val="20"/>
          <w:u w:val="single"/>
        </w:rPr>
        <w:t>μόνον</w:t>
      </w:r>
      <w:r w:rsidRPr="00C063D5">
        <w:rPr>
          <w:rFonts w:ascii="Liberation Sans" w:hAnsi="Liberation Sans" w:cs="Liberation Sans"/>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b/>
                <w:bCs/>
                <w:strike/>
                <w:kern w:val="20"/>
                <w:sz w:val="20"/>
                <w:szCs w:val="20"/>
              </w:rPr>
            </w:pPr>
            <w:r w:rsidRPr="00746505">
              <w:rPr>
                <w:rFonts w:ascii="Liberation Sans" w:hAnsi="Liberation Sans" w:cs="Liberation Sans"/>
                <w:strike/>
                <w:kern w:val="20"/>
                <w:sz w:val="20"/>
                <w:szCs w:val="20"/>
              </w:rPr>
              <w:t xml:space="preserve">1α) Ο («γενικός») </w:t>
            </w:r>
            <w:r w:rsidRPr="00746505">
              <w:rPr>
                <w:rFonts w:ascii="Liberation Sans" w:hAnsi="Liberation Sans" w:cs="Liberation Sans"/>
                <w:b/>
                <w:strike/>
                <w:kern w:val="20"/>
                <w:sz w:val="20"/>
                <w:szCs w:val="20"/>
              </w:rPr>
              <w:t>ετήσιος κύκλος εργασιών</w:t>
            </w:r>
            <w:r w:rsidRPr="00746505">
              <w:rPr>
                <w:rFonts w:ascii="Liberation Sans" w:hAnsi="Liberation Sans" w:cs="Liberation Sans"/>
                <w:strike/>
                <w:kern w:val="20"/>
                <w:sz w:val="20"/>
                <w:szCs w:val="20"/>
              </w:rPr>
              <w:t xml:space="preserve"> του οικονομικού φορέα για τον αριθμό οικονομικών </w:t>
            </w:r>
            <w:r w:rsidRPr="00746505">
              <w:rPr>
                <w:rFonts w:ascii="Liberation Sans" w:hAnsi="Liberation Sans" w:cs="Liberation Sans"/>
                <w:strike/>
                <w:kern w:val="20"/>
                <w:sz w:val="20"/>
                <w:szCs w:val="20"/>
              </w:rPr>
              <w:t>ε</w:t>
            </w:r>
            <w:r w:rsidRPr="00746505">
              <w:rPr>
                <w:rFonts w:ascii="Liberation Sans" w:hAnsi="Liberation Sans" w:cs="Liberation Sans"/>
                <w:strike/>
                <w:kern w:val="20"/>
                <w:sz w:val="20"/>
                <w:szCs w:val="20"/>
              </w:rPr>
              <w:t xml:space="preserve">τών που απαιτούνται στη σχετική διακήρυξη ή στην </w:t>
            </w:r>
            <w:r w:rsidRPr="00746505">
              <w:rPr>
                <w:rFonts w:ascii="Liberation Sans" w:hAnsi="Liberation Sans" w:cs="Liberation Sans"/>
                <w:strike/>
                <w:kern w:val="20"/>
                <w:sz w:val="20"/>
                <w:szCs w:val="20"/>
              </w:rPr>
              <w:lastRenderedPageBreak/>
              <w:t xml:space="preserve">πρόσκληση ή στα έγγραφα της σύμβασης </w:t>
            </w:r>
            <w:r w:rsidRPr="00746505">
              <w:rPr>
                <w:rFonts w:ascii="Liberation Sans" w:hAnsi="Liberation Sans" w:cs="Liberation Sans"/>
                <w:b/>
                <w:strike/>
                <w:kern w:val="20"/>
                <w:sz w:val="20"/>
                <w:szCs w:val="20"/>
              </w:rPr>
              <w:t>:</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b/>
                <w:bCs/>
                <w:strike/>
                <w:kern w:val="20"/>
                <w:sz w:val="20"/>
                <w:szCs w:val="20"/>
              </w:rPr>
              <w:t>και/ή,</w:t>
            </w: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strike/>
                <w:kern w:val="20"/>
                <w:sz w:val="20"/>
                <w:szCs w:val="20"/>
              </w:rPr>
              <w:t xml:space="preserve">1β) Ο </w:t>
            </w:r>
            <w:r w:rsidRPr="00746505">
              <w:rPr>
                <w:rFonts w:ascii="Liberation Sans" w:hAnsi="Liberation Sans" w:cs="Liberation Sans"/>
                <w:b/>
                <w:strike/>
                <w:kern w:val="20"/>
                <w:sz w:val="20"/>
                <w:szCs w:val="20"/>
              </w:rPr>
              <w:t>μέσος</w:t>
            </w:r>
            <w:r w:rsidRPr="00746505">
              <w:rPr>
                <w:rFonts w:ascii="Liberation Sans" w:hAnsi="Liberation Sans" w:cs="Liberation Sans"/>
                <w:strike/>
                <w:kern w:val="20"/>
                <w:sz w:val="20"/>
                <w:szCs w:val="20"/>
              </w:rPr>
              <w:t xml:space="preserve"> ετήσιος </w:t>
            </w:r>
            <w:r w:rsidRPr="00746505">
              <w:rPr>
                <w:rFonts w:ascii="Liberation Sans" w:hAnsi="Liberation Sans" w:cs="Liberation Sans"/>
                <w:b/>
                <w:strike/>
                <w:kern w:val="20"/>
                <w:sz w:val="20"/>
                <w:szCs w:val="20"/>
              </w:rPr>
              <w:t>κύκλος εργασιών του οικ</w:t>
            </w:r>
            <w:r w:rsidRPr="00746505">
              <w:rPr>
                <w:rFonts w:ascii="Liberation Sans" w:hAnsi="Liberation Sans" w:cs="Liberation Sans"/>
                <w:b/>
                <w:strike/>
                <w:kern w:val="20"/>
                <w:sz w:val="20"/>
                <w:szCs w:val="20"/>
              </w:rPr>
              <w:t>ο</w:t>
            </w:r>
            <w:r w:rsidRPr="00746505">
              <w:rPr>
                <w:rFonts w:ascii="Liberation Sans" w:hAnsi="Liberation Sans" w:cs="Liberation Sans"/>
                <w:b/>
                <w:strike/>
                <w:kern w:val="20"/>
                <w:sz w:val="20"/>
                <w:szCs w:val="20"/>
              </w:rPr>
              <w:t>νομικού φορέα για τον αριθμό ετών που απα</w:t>
            </w:r>
            <w:r w:rsidRPr="00746505">
              <w:rPr>
                <w:rFonts w:ascii="Liberation Sans" w:hAnsi="Liberation Sans" w:cs="Liberation Sans"/>
                <w:b/>
                <w:strike/>
                <w:kern w:val="20"/>
                <w:sz w:val="20"/>
                <w:szCs w:val="20"/>
              </w:rPr>
              <w:t>ι</w:t>
            </w:r>
            <w:r w:rsidRPr="00746505">
              <w:rPr>
                <w:rFonts w:ascii="Liberation Sans" w:hAnsi="Liberation Sans" w:cs="Liberation Sans"/>
                <w:b/>
                <w:strike/>
                <w:kern w:val="20"/>
                <w:sz w:val="20"/>
                <w:szCs w:val="20"/>
              </w:rPr>
              <w:t>τούνται στη σχετική διακήρυξη ή στην πρ</w:t>
            </w:r>
            <w:r w:rsidRPr="00746505">
              <w:rPr>
                <w:rFonts w:ascii="Liberation Sans" w:hAnsi="Liberation Sans" w:cs="Liberation Sans"/>
                <w:b/>
                <w:strike/>
                <w:kern w:val="20"/>
                <w:sz w:val="20"/>
                <w:szCs w:val="20"/>
              </w:rPr>
              <w:t>ό</w:t>
            </w:r>
            <w:r w:rsidRPr="00746505">
              <w:rPr>
                <w:rFonts w:ascii="Liberation Sans" w:hAnsi="Liberation Sans" w:cs="Liberation Sans"/>
                <w:b/>
                <w:strike/>
                <w:kern w:val="20"/>
                <w:sz w:val="20"/>
                <w:szCs w:val="20"/>
              </w:rPr>
              <w:t xml:space="preserve">σκληση ή στα έγγραφα της σύμβασης είναι ο εξής </w:t>
            </w:r>
            <w:r w:rsidRPr="00746505">
              <w:rPr>
                <w:rStyle w:val="a5"/>
                <w:rFonts w:ascii="Liberation Sans" w:hAnsi="Liberation Sans" w:cs="Liberation Sans"/>
                <w:strike/>
                <w:kern w:val="20"/>
                <w:sz w:val="20"/>
                <w:szCs w:val="20"/>
                <w:vertAlign w:val="superscript"/>
              </w:rPr>
              <w:endnoteReference w:id="34"/>
            </w:r>
            <w:r w:rsidRPr="00746505">
              <w:rPr>
                <w:rFonts w:ascii="Liberation Sans" w:hAnsi="Liberation Sans" w:cs="Liberation Sans"/>
                <w:b/>
                <w:strike/>
                <w:kern w:val="20"/>
                <w:sz w:val="20"/>
                <w:szCs w:val="20"/>
              </w:rPr>
              <w:t>:</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lastRenderedPageBreak/>
              <w:t xml:space="preserve">έτος: [……] κύκλος </w:t>
            </w:r>
            <w:proofErr w:type="spellStart"/>
            <w:r w:rsidRPr="00746505">
              <w:rPr>
                <w:rFonts w:ascii="Liberation Sans" w:hAnsi="Liberation Sans" w:cs="Liberation Sans"/>
                <w:strike/>
                <w:kern w:val="20"/>
                <w:sz w:val="20"/>
                <w:szCs w:val="20"/>
              </w:rPr>
              <w:t>εργασιών:[……][…]νόμισμα</w:t>
            </w:r>
            <w:proofErr w:type="spellEnd"/>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xml:space="preserve">έτος: [……] κύκλος </w:t>
            </w:r>
            <w:proofErr w:type="spellStart"/>
            <w:r w:rsidRPr="00746505">
              <w:rPr>
                <w:rFonts w:ascii="Liberation Sans" w:hAnsi="Liberation Sans" w:cs="Liberation Sans"/>
                <w:strike/>
                <w:kern w:val="20"/>
                <w:sz w:val="20"/>
                <w:szCs w:val="20"/>
              </w:rPr>
              <w:t>εργασιών:[……][…]νόμισμα</w:t>
            </w:r>
            <w:proofErr w:type="spellEnd"/>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xml:space="preserve">έτος: [……] κύκλος </w:t>
            </w:r>
            <w:proofErr w:type="spellStart"/>
            <w:r w:rsidRPr="00746505">
              <w:rPr>
                <w:rFonts w:ascii="Liberation Sans" w:hAnsi="Liberation Sans" w:cs="Liberation Sans"/>
                <w:strike/>
                <w:kern w:val="20"/>
                <w:sz w:val="20"/>
                <w:szCs w:val="20"/>
              </w:rPr>
              <w:t>εργασιών:[……][…]νόμισμα</w:t>
            </w:r>
            <w:proofErr w:type="spellEnd"/>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(αριθμός ετών, μέσος κύκλος εργασιών)</w:t>
            </w:r>
            <w:r w:rsidRPr="00746505">
              <w:rPr>
                <w:rFonts w:ascii="Liberation Sans" w:hAnsi="Liberation Sans" w:cs="Liberation Sans"/>
                <w:b/>
                <w:strike/>
                <w:kern w:val="20"/>
                <w:sz w:val="20"/>
                <w:szCs w:val="20"/>
              </w:rPr>
              <w:t>:</w:t>
            </w:r>
            <w:r w:rsidRPr="00746505">
              <w:rPr>
                <w:rFonts w:ascii="Liberation Sans" w:hAnsi="Liberation Sans" w:cs="Liberation Sans"/>
                <w:strike/>
                <w:kern w:val="20"/>
                <w:sz w:val="20"/>
                <w:szCs w:val="20"/>
              </w:rPr>
              <w:t xml:space="preserve"> </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i/>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i/>
                <w:strike/>
                <w:kern w:val="20"/>
                <w:sz w:val="20"/>
                <w:szCs w:val="20"/>
              </w:rPr>
              <w:t xml:space="preserve">(διαδικτυακή διεύθυνση, αρχή ή φορέας έκδοσης, επακριβή στοιχεία αναφοράς των εγγράφων): </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b/>
                <w:bCs/>
                <w:strike/>
                <w:kern w:val="20"/>
                <w:sz w:val="20"/>
                <w:szCs w:val="20"/>
              </w:rPr>
            </w:pPr>
            <w:r w:rsidRPr="00746505">
              <w:rPr>
                <w:rFonts w:ascii="Liberation Sans" w:hAnsi="Liberation Sans" w:cs="Liberation Sans"/>
                <w:strike/>
                <w:kern w:val="20"/>
                <w:sz w:val="20"/>
                <w:szCs w:val="20"/>
              </w:rPr>
              <w:lastRenderedPageBreak/>
              <w:t xml:space="preserve">2α) Ο ετήσιος («ειδικός») </w:t>
            </w:r>
            <w:r w:rsidRPr="00746505">
              <w:rPr>
                <w:rFonts w:ascii="Liberation Sans" w:hAnsi="Liberation Sans" w:cs="Liberation Sans"/>
                <w:b/>
                <w:strike/>
                <w:kern w:val="20"/>
                <w:sz w:val="20"/>
                <w:szCs w:val="20"/>
              </w:rPr>
              <w:t>κύκλος εργασιών του οικονομικού φορέα στον επιχειρηματικό τομέα που καλύπτεται από τη σύμβαση</w:t>
            </w:r>
            <w:r w:rsidRPr="00746505">
              <w:rPr>
                <w:rFonts w:ascii="Liberation Sans" w:hAnsi="Liberation Sans" w:cs="Liberation Sans"/>
                <w:strike/>
                <w:kern w:val="20"/>
                <w:sz w:val="20"/>
                <w:szCs w:val="20"/>
              </w:rPr>
              <w:t xml:space="preserve"> και προσδιορ</w:t>
            </w:r>
            <w:r w:rsidRPr="00746505">
              <w:rPr>
                <w:rFonts w:ascii="Liberation Sans" w:hAnsi="Liberation Sans" w:cs="Liberation Sans"/>
                <w:strike/>
                <w:kern w:val="20"/>
                <w:sz w:val="20"/>
                <w:szCs w:val="20"/>
              </w:rPr>
              <w:t>ί</w:t>
            </w:r>
            <w:r w:rsidRPr="00746505">
              <w:rPr>
                <w:rFonts w:ascii="Liberation Sans" w:hAnsi="Liberation Sans" w:cs="Liberation Sans"/>
                <w:strike/>
                <w:kern w:val="20"/>
                <w:sz w:val="20"/>
                <w:szCs w:val="20"/>
              </w:rPr>
              <w:t>ζεται στη σχετική διακήρυξη  ή στην πρόσκληση ή στα έγγραφα της σύμβασης για τον αριθμό οικον</w:t>
            </w:r>
            <w:r w:rsidRPr="00746505">
              <w:rPr>
                <w:rFonts w:ascii="Liberation Sans" w:hAnsi="Liberation Sans" w:cs="Liberation Sans"/>
                <w:strike/>
                <w:kern w:val="20"/>
                <w:sz w:val="20"/>
                <w:szCs w:val="20"/>
              </w:rPr>
              <w:t>ο</w:t>
            </w:r>
            <w:r w:rsidRPr="00746505">
              <w:rPr>
                <w:rFonts w:ascii="Liberation Sans" w:hAnsi="Liberation Sans" w:cs="Liberation Sans"/>
                <w:strike/>
                <w:kern w:val="20"/>
                <w:sz w:val="20"/>
                <w:szCs w:val="20"/>
              </w:rPr>
              <w:t>μικών ετών που απαιτούνται είναι ο εξής:</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b/>
                <w:bCs/>
                <w:strike/>
                <w:kern w:val="20"/>
                <w:sz w:val="20"/>
                <w:szCs w:val="20"/>
              </w:rPr>
              <w:t>και/ή,</w:t>
            </w: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strike/>
                <w:kern w:val="20"/>
                <w:sz w:val="20"/>
                <w:szCs w:val="20"/>
              </w:rPr>
              <w:t xml:space="preserve">2β) Ο </w:t>
            </w:r>
            <w:r w:rsidRPr="00746505">
              <w:rPr>
                <w:rFonts w:ascii="Liberation Sans" w:hAnsi="Liberation Sans" w:cs="Liberation Sans"/>
                <w:b/>
                <w:strike/>
                <w:kern w:val="20"/>
                <w:sz w:val="20"/>
                <w:szCs w:val="20"/>
              </w:rPr>
              <w:t>μέσος</w:t>
            </w:r>
            <w:r w:rsidRPr="00746505">
              <w:rPr>
                <w:rFonts w:ascii="Liberation Sans" w:hAnsi="Liberation Sans" w:cs="Liberation Sans"/>
                <w:strike/>
                <w:kern w:val="20"/>
                <w:sz w:val="20"/>
                <w:szCs w:val="20"/>
              </w:rPr>
              <w:t xml:space="preserve"> ετήσιος </w:t>
            </w:r>
            <w:r w:rsidRPr="00746505">
              <w:rPr>
                <w:rFonts w:ascii="Liberation Sans" w:hAnsi="Liberation Sans" w:cs="Liberation Sans"/>
                <w:b/>
                <w:strike/>
                <w:kern w:val="20"/>
                <w:sz w:val="20"/>
                <w:szCs w:val="20"/>
              </w:rPr>
              <w:t>κύκλος εργασιών του οικ</w:t>
            </w:r>
            <w:r w:rsidRPr="00746505">
              <w:rPr>
                <w:rFonts w:ascii="Liberation Sans" w:hAnsi="Liberation Sans" w:cs="Liberation Sans"/>
                <w:b/>
                <w:strike/>
                <w:kern w:val="20"/>
                <w:sz w:val="20"/>
                <w:szCs w:val="20"/>
              </w:rPr>
              <w:t>ο</w:t>
            </w:r>
            <w:r w:rsidRPr="00746505">
              <w:rPr>
                <w:rFonts w:ascii="Liberation Sans" w:hAnsi="Liberation Sans" w:cs="Liberation Sans"/>
                <w:b/>
                <w:strike/>
                <w:kern w:val="20"/>
                <w:sz w:val="20"/>
                <w:szCs w:val="20"/>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746505">
              <w:rPr>
                <w:rStyle w:val="aa"/>
                <w:rFonts w:ascii="Liberation Sans" w:hAnsi="Liberation Sans" w:cs="Liberation Sans"/>
                <w:strike/>
                <w:kern w:val="20"/>
                <w:sz w:val="20"/>
                <w:szCs w:val="20"/>
              </w:rPr>
              <w:endnoteReference w:id="35"/>
            </w:r>
            <w:r w:rsidRPr="00746505">
              <w:rPr>
                <w:rFonts w:ascii="Liberation Sans" w:hAnsi="Liberation Sans" w:cs="Liberation Sans"/>
                <w:strike/>
                <w:kern w:val="20"/>
                <w:sz w:val="20"/>
                <w:szCs w:val="20"/>
              </w:rPr>
              <w:t>:</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xml:space="preserve">έτος: </w:t>
            </w:r>
            <w:r w:rsidR="00CA0924" w:rsidRPr="00746505">
              <w:rPr>
                <w:rFonts w:ascii="Liberation Sans" w:hAnsi="Liberation Sans" w:cs="Liberation Sans"/>
                <w:strike/>
                <w:kern w:val="20"/>
                <w:sz w:val="20"/>
                <w:szCs w:val="20"/>
              </w:rPr>
              <w:t>[</w:t>
            </w:r>
            <w:r w:rsidRPr="00746505">
              <w:rPr>
                <w:rFonts w:ascii="Liberation Sans" w:hAnsi="Liberation Sans" w:cs="Liberation Sans"/>
                <w:strike/>
                <w:kern w:val="20"/>
                <w:sz w:val="20"/>
                <w:szCs w:val="20"/>
              </w:rPr>
              <w:t>……] κύκλος εργασιών:</w:t>
            </w:r>
            <w:r w:rsidR="00CA0924" w:rsidRPr="00746505">
              <w:rPr>
                <w:rFonts w:ascii="Liberation Sans" w:hAnsi="Liberation Sans" w:cs="Liberation Sans"/>
                <w:strike/>
                <w:kern w:val="20"/>
                <w:sz w:val="20"/>
                <w:szCs w:val="20"/>
              </w:rPr>
              <w:t xml:space="preserve"> </w:t>
            </w:r>
            <w:r w:rsidRPr="00746505">
              <w:rPr>
                <w:rFonts w:ascii="Liberation Sans" w:hAnsi="Liberation Sans" w:cs="Liberation Sans"/>
                <w:strike/>
                <w:kern w:val="20"/>
                <w:sz w:val="20"/>
                <w:szCs w:val="20"/>
              </w:rPr>
              <w:t>[……][…]</w:t>
            </w:r>
            <w:r w:rsidR="00CA0924" w:rsidRPr="00746505">
              <w:rPr>
                <w:rFonts w:ascii="Liberation Sans" w:hAnsi="Liberation Sans" w:cs="Liberation Sans"/>
                <w:strike/>
                <w:kern w:val="20"/>
                <w:sz w:val="20"/>
                <w:szCs w:val="20"/>
              </w:rPr>
              <w:t xml:space="preserve"> </w:t>
            </w: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έτος: [……] κύκλος εργασιών:</w:t>
            </w:r>
            <w:r w:rsidR="00CA0924" w:rsidRPr="00746505">
              <w:rPr>
                <w:rFonts w:ascii="Liberation Sans" w:hAnsi="Liberation Sans" w:cs="Liberation Sans"/>
                <w:strike/>
                <w:kern w:val="20"/>
                <w:sz w:val="20"/>
                <w:szCs w:val="20"/>
              </w:rPr>
              <w:t xml:space="preserve"> </w:t>
            </w:r>
            <w:r w:rsidRPr="00746505">
              <w:rPr>
                <w:rFonts w:ascii="Liberation Sans" w:hAnsi="Liberation Sans" w:cs="Liberation Sans"/>
                <w:strike/>
                <w:kern w:val="20"/>
                <w:sz w:val="20"/>
                <w:szCs w:val="20"/>
              </w:rPr>
              <w:t>[……][…]</w:t>
            </w:r>
            <w:r w:rsidR="00CA0924" w:rsidRPr="00746505">
              <w:rPr>
                <w:rFonts w:ascii="Liberation Sans" w:hAnsi="Liberation Sans" w:cs="Liberation Sans"/>
                <w:strike/>
                <w:kern w:val="20"/>
                <w:sz w:val="20"/>
                <w:szCs w:val="20"/>
              </w:rPr>
              <w:t xml:space="preserve"> </w:t>
            </w: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έτος: [……] κύκλος εργασιών:</w:t>
            </w:r>
            <w:r w:rsidR="00CA0924" w:rsidRPr="00746505">
              <w:rPr>
                <w:rFonts w:ascii="Liberation Sans" w:hAnsi="Liberation Sans" w:cs="Liberation Sans"/>
                <w:strike/>
                <w:kern w:val="20"/>
                <w:sz w:val="20"/>
                <w:szCs w:val="20"/>
                <w:lang w:val="en-US"/>
              </w:rPr>
              <w:t xml:space="preserve"> </w:t>
            </w:r>
            <w:r w:rsidRPr="00746505">
              <w:rPr>
                <w:rFonts w:ascii="Liberation Sans" w:hAnsi="Liberation Sans" w:cs="Liberation Sans"/>
                <w:strike/>
                <w:kern w:val="20"/>
                <w:sz w:val="20"/>
                <w:szCs w:val="20"/>
              </w:rPr>
              <w:t>[……][…]</w:t>
            </w:r>
            <w:r w:rsidR="00CA0924" w:rsidRPr="00746505">
              <w:rPr>
                <w:rFonts w:ascii="Liberation Sans" w:hAnsi="Liberation Sans" w:cs="Liberation Sans"/>
                <w:strike/>
                <w:kern w:val="20"/>
                <w:sz w:val="20"/>
                <w:szCs w:val="20"/>
                <w:lang w:val="en-US"/>
              </w:rPr>
              <w:t xml:space="preserve"> </w:t>
            </w: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(αριθμός ετών, μέσος κύκλος εργασιών)</w:t>
            </w:r>
            <w:r w:rsidRPr="00746505">
              <w:rPr>
                <w:rFonts w:ascii="Liberation Sans" w:hAnsi="Liberation Sans" w:cs="Liberation Sans"/>
                <w:b/>
                <w:strike/>
                <w:kern w:val="20"/>
                <w:sz w:val="20"/>
                <w:szCs w:val="20"/>
              </w:rPr>
              <w:t>:</w:t>
            </w:r>
            <w:r w:rsidRPr="00746505">
              <w:rPr>
                <w:rFonts w:ascii="Liberation Sans" w:hAnsi="Liberation Sans" w:cs="Liberation Sans"/>
                <w:strike/>
                <w:kern w:val="20"/>
                <w:sz w:val="20"/>
                <w:szCs w:val="20"/>
              </w:rPr>
              <w:t xml:space="preserve"> </w:t>
            </w: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strike/>
                <w:kern w:val="20"/>
                <w:sz w:val="20"/>
                <w:szCs w:val="20"/>
              </w:rPr>
              <w:t>[……],[……][…]</w:t>
            </w:r>
            <w:r w:rsidR="00CA0924" w:rsidRPr="00746505">
              <w:rPr>
                <w:rFonts w:ascii="Liberation Sans" w:hAnsi="Liberation Sans" w:cs="Liberation Sans"/>
                <w:strike/>
                <w:kern w:val="20"/>
                <w:sz w:val="20"/>
                <w:szCs w:val="20"/>
                <w:lang w:val="en-US"/>
              </w:rPr>
              <w:t xml:space="preserve"> </w:t>
            </w: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i/>
                <w:strike/>
                <w:kern w:val="20"/>
                <w:sz w:val="20"/>
                <w:szCs w:val="20"/>
              </w:rPr>
              <w:t xml:space="preserve">(διαδικτυακή διεύθυνση, αρχή ή φορέας έκδοσης, επακριβή στοιχεία αναφοράς των εγγράφων): </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3) Σε περίπτωση που οι πληροφορίες σχετικά με τον κύκλο εργασιών (γενικό ή ειδικό) δεν είναι δι</w:t>
            </w:r>
            <w:r w:rsidRPr="00746505">
              <w:rPr>
                <w:rFonts w:ascii="Liberation Sans" w:hAnsi="Liberation Sans" w:cs="Liberation Sans"/>
                <w:strike/>
                <w:kern w:val="20"/>
                <w:sz w:val="20"/>
                <w:szCs w:val="20"/>
              </w:rPr>
              <w:t>α</w:t>
            </w:r>
            <w:r w:rsidRPr="00746505">
              <w:rPr>
                <w:rFonts w:ascii="Liberation Sans" w:hAnsi="Liberation Sans" w:cs="Liberation Sans"/>
                <w:strike/>
                <w:kern w:val="20"/>
                <w:sz w:val="20"/>
                <w:szCs w:val="20"/>
              </w:rPr>
              <w:t>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4)Όσον αφορά τις χρηματοοικονομικές αναλογίες</w:t>
            </w:r>
            <w:r w:rsidRPr="00746505">
              <w:rPr>
                <w:rStyle w:val="aa"/>
                <w:rFonts w:ascii="Liberation Sans" w:hAnsi="Liberation Sans" w:cs="Liberation Sans"/>
                <w:strike/>
                <w:kern w:val="20"/>
                <w:sz w:val="20"/>
                <w:szCs w:val="20"/>
              </w:rPr>
              <w:endnoteReference w:id="36"/>
            </w:r>
            <w:r w:rsidRPr="00746505">
              <w:rPr>
                <w:rFonts w:ascii="Liberation Sans" w:hAnsi="Liberation Sans" w:cs="Liberation Sans"/>
                <w:strike/>
                <w:kern w:val="20"/>
                <w:sz w:val="20"/>
                <w:szCs w:val="20"/>
              </w:rPr>
              <w:t xml:space="preserve"> που ορίζονται στη σχετική διακήρυξη ή στην πρ</w:t>
            </w:r>
            <w:r w:rsidRPr="00746505">
              <w:rPr>
                <w:rFonts w:ascii="Liberation Sans" w:hAnsi="Liberation Sans" w:cs="Liberation Sans"/>
                <w:strike/>
                <w:kern w:val="20"/>
                <w:sz w:val="20"/>
                <w:szCs w:val="20"/>
              </w:rPr>
              <w:t>ό</w:t>
            </w:r>
            <w:r w:rsidRPr="00746505">
              <w:rPr>
                <w:rFonts w:ascii="Liberation Sans" w:hAnsi="Liberation Sans" w:cs="Liberation Sans"/>
                <w:strike/>
                <w:kern w:val="20"/>
                <w:sz w:val="20"/>
                <w:szCs w:val="20"/>
              </w:rPr>
              <w:t>σκληση ή στα έγγραφα της σύμβασης, ο οικονομ</w:t>
            </w:r>
            <w:r w:rsidRPr="00746505">
              <w:rPr>
                <w:rFonts w:ascii="Liberation Sans" w:hAnsi="Liberation Sans" w:cs="Liberation Sans"/>
                <w:strike/>
                <w:kern w:val="20"/>
                <w:sz w:val="20"/>
                <w:szCs w:val="20"/>
              </w:rPr>
              <w:t>ι</w:t>
            </w:r>
            <w:r w:rsidRPr="00746505">
              <w:rPr>
                <w:rFonts w:ascii="Liberation Sans" w:hAnsi="Liberation Sans" w:cs="Liberation Sans"/>
                <w:strike/>
                <w:kern w:val="20"/>
                <w:sz w:val="20"/>
                <w:szCs w:val="20"/>
              </w:rPr>
              <w:t>κός φορέας δηλώνει ότι οι πραγματικές τιμές των απαιτούμενων αναλογιών έχουν ως εξής:</w:t>
            </w:r>
          </w:p>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 xml:space="preserve">(προσδιορισμός της απαιτούμενης αναλογίας-αναλογία μεταξύ </w:t>
            </w:r>
            <w:r w:rsidRPr="00746505">
              <w:rPr>
                <w:rFonts w:ascii="Liberation Sans" w:hAnsi="Liberation Sans" w:cs="Liberation Sans"/>
                <w:strike/>
                <w:kern w:val="20"/>
                <w:sz w:val="20"/>
                <w:szCs w:val="20"/>
                <w:lang w:val="en-US"/>
              </w:rPr>
              <w:t>x</w:t>
            </w:r>
            <w:r w:rsidRPr="00746505">
              <w:rPr>
                <w:rFonts w:ascii="Liberation Sans" w:hAnsi="Liberation Sans" w:cs="Liberation Sans"/>
                <w:strike/>
                <w:kern w:val="20"/>
                <w:sz w:val="20"/>
                <w:szCs w:val="20"/>
              </w:rPr>
              <w:t xml:space="preserve"> και </w:t>
            </w:r>
            <w:r w:rsidRPr="00746505">
              <w:rPr>
                <w:rFonts w:ascii="Liberation Sans" w:hAnsi="Liberation Sans" w:cs="Liberation Sans"/>
                <w:strike/>
                <w:kern w:val="20"/>
                <w:sz w:val="20"/>
                <w:szCs w:val="20"/>
                <w:lang w:val="en-US"/>
              </w:rPr>
              <w:t>y</w:t>
            </w:r>
            <w:r w:rsidRPr="00746505">
              <w:rPr>
                <w:rStyle w:val="aa"/>
                <w:rFonts w:ascii="Liberation Sans" w:hAnsi="Liberation Sans" w:cs="Liberation Sans"/>
                <w:strike/>
                <w:kern w:val="20"/>
                <w:sz w:val="20"/>
                <w:szCs w:val="20"/>
                <w:lang w:val="en-US"/>
              </w:rPr>
              <w:endnoteReference w:id="37"/>
            </w:r>
            <w:r w:rsidRPr="00746505">
              <w:rPr>
                <w:rFonts w:ascii="Liberation Sans" w:hAnsi="Liberation Sans" w:cs="Liberation Sans"/>
                <w:strike/>
                <w:kern w:val="20"/>
                <w:sz w:val="20"/>
                <w:szCs w:val="20"/>
              </w:rPr>
              <w:t xml:space="preserve"> -και η αντίστοιχη αξία)</w:t>
            </w:r>
          </w:p>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napToGrid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napToGrid w:val="0"/>
              <w:spacing w:after="0"/>
              <w:ind w:firstLine="0"/>
              <w:rPr>
                <w:rFonts w:ascii="Liberation Sans" w:hAnsi="Liberation Sans" w:cs="Liberation Sans"/>
                <w:i/>
                <w:strike/>
                <w:kern w:val="20"/>
                <w:sz w:val="20"/>
                <w:szCs w:val="20"/>
              </w:rPr>
            </w:pPr>
            <w:r w:rsidRPr="00746505">
              <w:rPr>
                <w:rFonts w:ascii="Liberation Sans" w:hAnsi="Liberation Sans" w:cs="Liberation Sans"/>
                <w:i/>
                <w:strike/>
                <w:kern w:val="20"/>
                <w:sz w:val="20"/>
                <w:szCs w:val="20"/>
              </w:rPr>
              <w:t xml:space="preserve">(διαδικτυακή διεύθυνση, αρχή ή φορέας έκδοσης, επακριβή στοιχεία αναφοράς των εγγράφων): </w:t>
            </w:r>
          </w:p>
          <w:p w:rsidR="00E00AB5" w:rsidRPr="00746505" w:rsidRDefault="00E00AB5" w:rsidP="00AF7AB1">
            <w:pPr>
              <w:widowControl w:val="0"/>
              <w:suppressAutoHyphens w:val="0"/>
              <w:snapToGrid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Style w:val="NormalBoldChar"/>
                <w:rFonts w:ascii="Liberation Sans" w:eastAsia="Calibri" w:hAnsi="Liberation Sans" w:cs="Liberation Sans"/>
                <w:b w:val="0"/>
                <w:i/>
                <w:strike/>
                <w:kern w:val="20"/>
                <w:sz w:val="20"/>
                <w:szCs w:val="20"/>
              </w:rPr>
            </w:pPr>
            <w:r w:rsidRPr="00746505">
              <w:rPr>
                <w:rFonts w:ascii="Liberation Sans" w:hAnsi="Liberation Sans" w:cs="Liberation Sans"/>
                <w:strike/>
                <w:kern w:val="20"/>
                <w:sz w:val="20"/>
                <w:szCs w:val="20"/>
              </w:rPr>
              <w:t xml:space="preserve">5) Το ασφαλισμένο ποσό στην </w:t>
            </w:r>
            <w:r w:rsidRPr="00746505">
              <w:rPr>
                <w:rFonts w:ascii="Liberation Sans" w:hAnsi="Liberation Sans" w:cs="Liberation Sans"/>
                <w:b/>
                <w:strike/>
                <w:kern w:val="20"/>
                <w:sz w:val="20"/>
                <w:szCs w:val="20"/>
              </w:rPr>
              <w:t>ασφαλιστική κάλ</w:t>
            </w:r>
            <w:r w:rsidRPr="00746505">
              <w:rPr>
                <w:rFonts w:ascii="Liberation Sans" w:hAnsi="Liberation Sans" w:cs="Liberation Sans"/>
                <w:b/>
                <w:strike/>
                <w:kern w:val="20"/>
                <w:sz w:val="20"/>
                <w:szCs w:val="20"/>
              </w:rPr>
              <w:t>υ</w:t>
            </w:r>
            <w:r w:rsidRPr="00746505">
              <w:rPr>
                <w:rFonts w:ascii="Liberation Sans" w:hAnsi="Liberation Sans" w:cs="Liberation Sans"/>
                <w:b/>
                <w:strike/>
                <w:kern w:val="20"/>
                <w:sz w:val="20"/>
                <w:szCs w:val="20"/>
              </w:rPr>
              <w:t>ψη επαγγελματικών κινδύνων</w:t>
            </w:r>
            <w:r w:rsidRPr="00746505">
              <w:rPr>
                <w:rFonts w:ascii="Liberation Sans" w:hAnsi="Liberation Sans" w:cs="Liberation Sans"/>
                <w:strike/>
                <w:kern w:val="20"/>
                <w:sz w:val="20"/>
                <w:szCs w:val="20"/>
              </w:rPr>
              <w:t xml:space="preserve"> του οικονομικού φορέα είναι το εξής:</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Εάν οι εν λόγω πληροφορίες διατίθενται ηλεκτρον</w:t>
            </w:r>
            <w:r w:rsidRPr="00746505">
              <w:rPr>
                <w:rFonts w:ascii="Liberation Sans" w:hAnsi="Liberation Sans" w:cs="Liberation Sans"/>
                <w:i/>
                <w:strike/>
                <w:kern w:val="20"/>
                <w:sz w:val="20"/>
                <w:szCs w:val="20"/>
              </w:rPr>
              <w:t>ι</w:t>
            </w:r>
            <w:r w:rsidRPr="00746505">
              <w:rPr>
                <w:rFonts w:ascii="Liberation Sans" w:hAnsi="Liberation Sans" w:cs="Liberation Sans"/>
                <w:i/>
                <w:strike/>
                <w:kern w:val="20"/>
                <w:sz w:val="20"/>
                <w:szCs w:val="20"/>
              </w:rPr>
              <w:t>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[……][…]νόμισμα</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i/>
                <w:strike/>
                <w:kern w:val="20"/>
                <w:sz w:val="20"/>
                <w:szCs w:val="20"/>
              </w:rPr>
              <w:t xml:space="preserve">(διαδικτυακή διεύθυνση, αρχή ή φορέας έκδοσης, επακριβή στοιχεία αναφοράς των εγγράφων): </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strike/>
                <w:kern w:val="20"/>
                <w:sz w:val="20"/>
                <w:szCs w:val="20"/>
              </w:rPr>
              <w:t xml:space="preserve">6) Όσον αφορά τις </w:t>
            </w:r>
            <w:r w:rsidRPr="00746505">
              <w:rPr>
                <w:rFonts w:ascii="Liberation Sans" w:hAnsi="Liberation Sans" w:cs="Liberation Sans"/>
                <w:b/>
                <w:strike/>
                <w:kern w:val="20"/>
                <w:sz w:val="20"/>
                <w:szCs w:val="20"/>
              </w:rPr>
              <w:t>λοιπές οικονομικές ή</w:t>
            </w:r>
            <w:r w:rsidR="004A40BE" w:rsidRPr="00746505">
              <w:rPr>
                <w:rFonts w:ascii="Liberation Sans" w:hAnsi="Liberation Sans" w:cs="Liberation Sans"/>
                <w:b/>
                <w:strike/>
                <w:kern w:val="20"/>
                <w:sz w:val="20"/>
                <w:szCs w:val="20"/>
              </w:rPr>
              <w:t xml:space="preserve"> χρημ</w:t>
            </w:r>
            <w:r w:rsidR="004A40BE" w:rsidRPr="00746505">
              <w:rPr>
                <w:rFonts w:ascii="Liberation Sans" w:hAnsi="Liberation Sans" w:cs="Liberation Sans"/>
                <w:b/>
                <w:strike/>
                <w:kern w:val="20"/>
                <w:sz w:val="20"/>
                <w:szCs w:val="20"/>
              </w:rPr>
              <w:t>α</w:t>
            </w:r>
            <w:r w:rsidR="004A40BE" w:rsidRPr="00746505">
              <w:rPr>
                <w:rFonts w:ascii="Liberation Sans" w:hAnsi="Liberation Sans" w:cs="Liberation Sans"/>
                <w:b/>
                <w:strike/>
                <w:kern w:val="20"/>
                <w:sz w:val="20"/>
                <w:szCs w:val="20"/>
              </w:rPr>
              <w:t>τοοικονομικές απαιτήσεις,</w:t>
            </w:r>
            <w:r w:rsidRPr="00746505">
              <w:rPr>
                <w:rFonts w:ascii="Liberation Sans" w:hAnsi="Liberation Sans" w:cs="Liberation Sans"/>
                <w:strike/>
                <w:kern w:val="20"/>
                <w:sz w:val="20"/>
                <w:szCs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 xml:space="preserve">Εάν η σχετική τεκμηρίωση που </w:t>
            </w:r>
            <w:r w:rsidRPr="00746505">
              <w:rPr>
                <w:rFonts w:ascii="Liberation Sans" w:hAnsi="Liberation Sans" w:cs="Liberation Sans"/>
                <w:b/>
                <w:i/>
                <w:strike/>
                <w:kern w:val="20"/>
                <w:sz w:val="20"/>
                <w:szCs w:val="20"/>
              </w:rPr>
              <w:t>ενδέχεται</w:t>
            </w:r>
            <w:r w:rsidRPr="00746505">
              <w:rPr>
                <w:rFonts w:ascii="Liberation Sans" w:hAnsi="Liberation Sans" w:cs="Liberation Sans"/>
                <w:i/>
                <w:strike/>
                <w:kern w:val="20"/>
                <w:sz w:val="20"/>
                <w:szCs w:val="20"/>
              </w:rPr>
              <w:t xml:space="preserve"> να έχει προσδιοριστεί στη σχετική προκήρυξη ή στα έγγρ</w:t>
            </w:r>
            <w:r w:rsidRPr="00746505">
              <w:rPr>
                <w:rFonts w:ascii="Liberation Sans" w:hAnsi="Liberation Sans" w:cs="Liberation Sans"/>
                <w:i/>
                <w:strike/>
                <w:kern w:val="20"/>
                <w:sz w:val="20"/>
                <w:szCs w:val="20"/>
              </w:rPr>
              <w:t>α</w:t>
            </w:r>
            <w:r w:rsidRPr="00746505">
              <w:rPr>
                <w:rFonts w:ascii="Liberation Sans" w:hAnsi="Liberation Sans" w:cs="Liberation Sans"/>
                <w:i/>
                <w:strike/>
                <w:kern w:val="20"/>
                <w:sz w:val="20"/>
                <w:szCs w:val="20"/>
              </w:rPr>
              <w:t>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strike/>
                <w:kern w:val="20"/>
                <w:sz w:val="20"/>
                <w:szCs w:val="20"/>
              </w:rPr>
              <w:t>[……..........]</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746505" w:rsidRDefault="004A40BE" w:rsidP="00AF7AB1">
            <w:pPr>
              <w:widowControl w:val="0"/>
              <w:suppressAutoHyphens w:val="0"/>
              <w:spacing w:after="0"/>
              <w:ind w:firstLine="0"/>
              <w:rPr>
                <w:rFonts w:ascii="Liberation Sans" w:hAnsi="Liberation Sans" w:cs="Liberation Sans"/>
                <w:i/>
                <w:strike/>
                <w:kern w:val="20"/>
                <w:sz w:val="20"/>
                <w:szCs w:val="20"/>
              </w:rPr>
            </w:pPr>
          </w:p>
          <w:p w:rsidR="00E00AB5" w:rsidRPr="00746505" w:rsidRDefault="00E00AB5" w:rsidP="00AF7AB1">
            <w:pPr>
              <w:widowControl w:val="0"/>
              <w:suppressAutoHyphens w:val="0"/>
              <w:spacing w:after="0"/>
              <w:ind w:firstLine="0"/>
              <w:rPr>
                <w:rFonts w:ascii="Liberation Sans" w:hAnsi="Liberation Sans" w:cs="Liberation Sans"/>
                <w:i/>
                <w:strike/>
                <w:kern w:val="20"/>
                <w:sz w:val="20"/>
                <w:szCs w:val="20"/>
              </w:rPr>
            </w:pPr>
            <w:r w:rsidRPr="00746505">
              <w:rPr>
                <w:rFonts w:ascii="Liberation Sans" w:hAnsi="Liberation Sans" w:cs="Liberation Sans"/>
                <w:i/>
                <w:strike/>
                <w:kern w:val="20"/>
                <w:sz w:val="20"/>
                <w:szCs w:val="20"/>
              </w:rPr>
              <w:t xml:space="preserve">(διαδικτυακή διεύθυνση, αρχή ή φορέας έκδοσης, επακριβή στοιχεία αναφοράς των εγγράφων): </w:t>
            </w:r>
          </w:p>
          <w:p w:rsidR="00E00AB5" w:rsidRPr="00746505" w:rsidRDefault="00E00AB5" w:rsidP="00AF7AB1">
            <w:pPr>
              <w:widowControl w:val="0"/>
              <w:suppressAutoHyphens w:val="0"/>
              <w:spacing w:after="0"/>
              <w:ind w:firstLine="0"/>
              <w:rPr>
                <w:rFonts w:ascii="Liberation Sans" w:hAnsi="Liberation Sans" w:cs="Liberation Sans"/>
                <w:strike/>
                <w:kern w:val="20"/>
                <w:sz w:val="20"/>
                <w:szCs w:val="20"/>
              </w:rPr>
            </w:pPr>
            <w:r w:rsidRPr="00746505">
              <w:rPr>
                <w:rFonts w:ascii="Liberation Sans" w:hAnsi="Liberation Sans" w:cs="Liberation Sans"/>
                <w:i/>
                <w:strike/>
                <w:kern w:val="20"/>
                <w:sz w:val="20"/>
                <w:szCs w:val="20"/>
              </w:rPr>
              <w:t>[……][……][……]</w:t>
            </w:r>
          </w:p>
        </w:tc>
      </w:tr>
    </w:tbl>
    <w:p w:rsidR="00E00AB5" w:rsidRPr="00C063D5" w:rsidRDefault="00E00AB5" w:rsidP="00AF7AB1">
      <w:pPr>
        <w:pStyle w:val="SectionTitle"/>
        <w:keepNext w:val="0"/>
        <w:widowControl w:val="0"/>
        <w:suppressAutoHyphens w:val="0"/>
        <w:ind w:firstLine="0"/>
        <w:rPr>
          <w:rFonts w:ascii="Liberation Sans" w:hAnsi="Liberation Sans" w:cs="Liberation Sans"/>
          <w:sz w:val="20"/>
          <w:szCs w:val="20"/>
        </w:rPr>
      </w:pPr>
    </w:p>
    <w:p w:rsidR="00E00AB5" w:rsidRPr="00C063D5" w:rsidRDefault="00E00AB5" w:rsidP="00AF7AB1">
      <w:pPr>
        <w:widowControl w:val="0"/>
        <w:suppressAutoHyphens w:val="0"/>
        <w:jc w:val="center"/>
        <w:rPr>
          <w:rFonts w:ascii="Liberation Sans" w:hAnsi="Liberation Sans" w:cs="Liberation Sans"/>
          <w:b/>
          <w:sz w:val="20"/>
          <w:szCs w:val="20"/>
        </w:rPr>
      </w:pPr>
      <w:r w:rsidRPr="00C063D5">
        <w:rPr>
          <w:rFonts w:ascii="Liberation Sans" w:hAnsi="Liberation Sans" w:cs="Liberation Sans"/>
          <w:b/>
          <w:bCs/>
          <w:sz w:val="20"/>
          <w:szCs w:val="20"/>
        </w:rPr>
        <w:t>Γ: Τεχνική και επαγγελματική ικανότητα</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rPr>
      </w:pPr>
      <w:r w:rsidRPr="00C063D5">
        <w:rPr>
          <w:rFonts w:ascii="Liberation Sans" w:hAnsi="Liberation Sans" w:cs="Liberation Sans"/>
          <w:b/>
          <w:sz w:val="20"/>
          <w:szCs w:val="20"/>
        </w:rPr>
        <w:t>Ο οικονομικός φορέας πρέπει να παράσχε</w:t>
      </w:r>
      <w:r w:rsidRPr="00C063D5">
        <w:rPr>
          <w:rFonts w:ascii="Liberation Sans" w:hAnsi="Liberation Sans" w:cs="Liberation Sans"/>
          <w:b/>
          <w:i/>
          <w:sz w:val="20"/>
          <w:szCs w:val="20"/>
        </w:rPr>
        <w:t>ι</w:t>
      </w:r>
      <w:r w:rsidRPr="00C063D5">
        <w:rPr>
          <w:rFonts w:ascii="Liberation Sans" w:hAnsi="Liberation Sans" w:cs="Liberation Sans"/>
          <w:b/>
          <w:sz w:val="20"/>
          <w:szCs w:val="20"/>
        </w:rPr>
        <w:t xml:space="preserve"> πληροφορίες </w:t>
      </w:r>
      <w:r w:rsidRPr="00C063D5">
        <w:rPr>
          <w:rFonts w:ascii="Liberation Sans" w:hAnsi="Liberation Sans" w:cs="Liberation Sans"/>
          <w:b/>
          <w:sz w:val="20"/>
          <w:szCs w:val="20"/>
          <w:u w:val="single"/>
        </w:rPr>
        <w:t>μόνον</w:t>
      </w:r>
      <w:r w:rsidRPr="00C063D5">
        <w:rPr>
          <w:rFonts w:ascii="Liberation Sans" w:hAnsi="Liberation Sans" w:cs="Liberation Sans"/>
          <w:b/>
          <w:sz w:val="20"/>
          <w:szCs w:val="20"/>
        </w:rPr>
        <w:t xml:space="preserve"> όταν τα σχετικά κριτήρια επιλογής έχουν οριστεί από την αναθέτουσα αρχή ή τον αναθέτοντα φορέα  </w:t>
      </w:r>
      <w:r w:rsidRPr="00C063D5">
        <w:rPr>
          <w:rFonts w:ascii="Liberation Sans" w:hAnsi="Liberation Sans" w:cs="Liberation Sans"/>
          <w:b/>
          <w:bCs/>
          <w:sz w:val="20"/>
          <w:szCs w:val="20"/>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22BBB" w:rsidRDefault="00E00AB5" w:rsidP="00AF7AB1">
            <w:pPr>
              <w:widowControl w:val="0"/>
              <w:suppressAutoHyphens w:val="0"/>
              <w:spacing w:after="0"/>
              <w:ind w:firstLine="0"/>
              <w:rPr>
                <w:rFonts w:ascii="Liberation Sans" w:hAnsi="Liberation Sans" w:cs="Liberation Sans"/>
                <w:strike/>
                <w:kern w:val="20"/>
                <w:sz w:val="20"/>
                <w:szCs w:val="20"/>
              </w:rPr>
            </w:pPr>
            <w:r w:rsidRPr="00022BBB">
              <w:rPr>
                <w:rFonts w:ascii="Liberation Sans" w:hAnsi="Liberation Sans" w:cs="Liberation Sans"/>
                <w:strike/>
                <w:kern w:val="20"/>
                <w:sz w:val="20"/>
                <w:szCs w:val="20"/>
              </w:rPr>
              <w:t xml:space="preserve">1α) Μόνο για τις </w:t>
            </w:r>
            <w:r w:rsidRPr="00022BBB">
              <w:rPr>
                <w:rFonts w:ascii="Liberation Sans" w:hAnsi="Liberation Sans" w:cs="Liberation Sans"/>
                <w:b/>
                <w:i/>
                <w:strike/>
                <w:kern w:val="20"/>
                <w:sz w:val="20"/>
                <w:szCs w:val="20"/>
              </w:rPr>
              <w:t>δημόσιες συμβάσεις έργων</w:t>
            </w:r>
            <w:r w:rsidRPr="00022BBB">
              <w:rPr>
                <w:rFonts w:ascii="Liberation Sans" w:hAnsi="Liberation Sans" w:cs="Liberation Sans"/>
                <w:strike/>
                <w:kern w:val="20"/>
                <w:sz w:val="20"/>
                <w:szCs w:val="20"/>
              </w:rPr>
              <w:t>:</w:t>
            </w:r>
          </w:p>
          <w:p w:rsidR="00E00AB5" w:rsidRPr="00022BBB" w:rsidRDefault="00E00AB5" w:rsidP="00AF7AB1">
            <w:pPr>
              <w:widowControl w:val="0"/>
              <w:suppressAutoHyphens w:val="0"/>
              <w:spacing w:after="0"/>
              <w:ind w:firstLine="0"/>
              <w:rPr>
                <w:rFonts w:ascii="Liberation Sans" w:hAnsi="Liberation Sans" w:cs="Liberation Sans"/>
                <w:i/>
                <w:strike/>
                <w:kern w:val="20"/>
                <w:sz w:val="20"/>
                <w:szCs w:val="20"/>
              </w:rPr>
            </w:pPr>
            <w:r w:rsidRPr="00022BBB">
              <w:rPr>
                <w:rFonts w:ascii="Liberation Sans" w:hAnsi="Liberation Sans" w:cs="Liberation Sans"/>
                <w:strike/>
                <w:kern w:val="20"/>
                <w:sz w:val="20"/>
                <w:szCs w:val="20"/>
              </w:rPr>
              <w:t>Κατά τη διάρκεια της περιόδου αναφοράς</w:t>
            </w:r>
            <w:r w:rsidRPr="00022BBB">
              <w:rPr>
                <w:rStyle w:val="a5"/>
                <w:rFonts w:ascii="Liberation Sans" w:hAnsi="Liberation Sans" w:cs="Liberation Sans"/>
                <w:strike/>
                <w:kern w:val="20"/>
                <w:sz w:val="20"/>
                <w:szCs w:val="20"/>
                <w:vertAlign w:val="superscript"/>
              </w:rPr>
              <w:endnoteReference w:id="38"/>
            </w:r>
            <w:r w:rsidRPr="00022BBB">
              <w:rPr>
                <w:rFonts w:ascii="Liberation Sans" w:hAnsi="Liberation Sans" w:cs="Liberation Sans"/>
                <w:strike/>
                <w:kern w:val="20"/>
                <w:sz w:val="20"/>
                <w:szCs w:val="20"/>
              </w:rPr>
              <w:t>, ο οικ</w:t>
            </w:r>
            <w:r w:rsidRPr="00022BBB">
              <w:rPr>
                <w:rFonts w:ascii="Liberation Sans" w:hAnsi="Liberation Sans" w:cs="Liberation Sans"/>
                <w:strike/>
                <w:kern w:val="20"/>
                <w:sz w:val="20"/>
                <w:szCs w:val="20"/>
              </w:rPr>
              <w:t>ο</w:t>
            </w:r>
            <w:r w:rsidRPr="00022BBB">
              <w:rPr>
                <w:rFonts w:ascii="Liberation Sans" w:hAnsi="Liberation Sans" w:cs="Liberation Sans"/>
                <w:strike/>
                <w:kern w:val="20"/>
                <w:sz w:val="20"/>
                <w:szCs w:val="20"/>
              </w:rPr>
              <w:t xml:space="preserve">νομικός φορέας έχει </w:t>
            </w:r>
            <w:r w:rsidRPr="00022BBB">
              <w:rPr>
                <w:rFonts w:ascii="Liberation Sans" w:hAnsi="Liberation Sans" w:cs="Liberation Sans"/>
                <w:b/>
                <w:strike/>
                <w:kern w:val="20"/>
                <w:sz w:val="20"/>
                <w:szCs w:val="20"/>
              </w:rPr>
              <w:t>εκτελέσει τα ακόλουθα έργα του είδους που έχει προσδιοριστεί</w:t>
            </w:r>
            <w:r w:rsidRPr="00022BBB">
              <w:rPr>
                <w:rFonts w:ascii="Liberation Sans" w:hAnsi="Liberation Sans" w:cs="Liberation Sans"/>
                <w:strike/>
                <w:kern w:val="20"/>
                <w:sz w:val="20"/>
                <w:szCs w:val="20"/>
              </w:rPr>
              <w:t>:</w:t>
            </w:r>
          </w:p>
          <w:p w:rsidR="004A40BE" w:rsidRPr="00022BBB" w:rsidRDefault="004A40BE" w:rsidP="00AF7AB1">
            <w:pPr>
              <w:widowControl w:val="0"/>
              <w:suppressAutoHyphens w:val="0"/>
              <w:spacing w:after="0"/>
              <w:ind w:firstLine="0"/>
              <w:rPr>
                <w:rFonts w:ascii="Liberation Sans" w:hAnsi="Liberation Sans" w:cs="Liberation Sans"/>
                <w:i/>
                <w:strike/>
                <w:kern w:val="20"/>
                <w:sz w:val="20"/>
                <w:szCs w:val="20"/>
              </w:rPr>
            </w:pPr>
          </w:p>
          <w:p w:rsidR="00E00AB5" w:rsidRPr="00022BBB" w:rsidRDefault="00E00AB5" w:rsidP="00AF7AB1">
            <w:pPr>
              <w:widowControl w:val="0"/>
              <w:suppressAutoHyphens w:val="0"/>
              <w:spacing w:after="0"/>
              <w:ind w:firstLine="0"/>
              <w:rPr>
                <w:rFonts w:ascii="Liberation Sans" w:hAnsi="Liberation Sans" w:cs="Liberation Sans"/>
                <w:strike/>
                <w:kern w:val="20"/>
                <w:sz w:val="20"/>
                <w:szCs w:val="20"/>
              </w:rPr>
            </w:pPr>
            <w:r w:rsidRPr="00022BBB">
              <w:rPr>
                <w:rFonts w:ascii="Liberation Sans" w:hAnsi="Liberation Sans" w:cs="Liberation Sans"/>
                <w:i/>
                <w:strike/>
                <w:kern w:val="20"/>
                <w:sz w:val="20"/>
                <w:szCs w:val="20"/>
              </w:rPr>
              <w:t>Εάν η σχετική τεκμηρίωση όσον αφορά την καλή  εκτέλεση και ολοκλήρωση των σημαντικότερων ε</w:t>
            </w:r>
            <w:r w:rsidRPr="00022BBB">
              <w:rPr>
                <w:rFonts w:ascii="Liberation Sans" w:hAnsi="Liberation Sans" w:cs="Liberation Sans"/>
                <w:i/>
                <w:strike/>
                <w:kern w:val="20"/>
                <w:sz w:val="20"/>
                <w:szCs w:val="20"/>
              </w:rPr>
              <w:t>ρ</w:t>
            </w:r>
            <w:r w:rsidRPr="00022BBB">
              <w:rPr>
                <w:rFonts w:ascii="Liberation Sans" w:hAnsi="Liberation Sans" w:cs="Liberation Sans"/>
                <w:i/>
                <w:strike/>
                <w:kern w:val="20"/>
                <w:sz w:val="20"/>
                <w:szCs w:val="20"/>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22BBB" w:rsidRDefault="00E00AB5" w:rsidP="00AF7AB1">
            <w:pPr>
              <w:widowControl w:val="0"/>
              <w:suppressAutoHyphens w:val="0"/>
              <w:spacing w:after="0"/>
              <w:ind w:firstLine="0"/>
              <w:rPr>
                <w:rFonts w:ascii="Liberation Sans" w:hAnsi="Liberation Sans" w:cs="Liberation Sans"/>
                <w:strike/>
                <w:kern w:val="20"/>
                <w:sz w:val="20"/>
                <w:szCs w:val="20"/>
              </w:rPr>
            </w:pPr>
            <w:r w:rsidRPr="00022BBB">
              <w:rPr>
                <w:rFonts w:ascii="Liberation Sans" w:hAnsi="Liberation Sans" w:cs="Liberation Sans"/>
                <w:strike/>
                <w:kern w:val="20"/>
                <w:sz w:val="20"/>
                <w:szCs w:val="20"/>
              </w:rPr>
              <w:t>Αριθμός ετών (η περίοδος αυτή προσδιορίζεται στη σχετική διακήρυξη ή στην πρόσκληση ή στα έγγρ</w:t>
            </w:r>
            <w:r w:rsidRPr="00022BBB">
              <w:rPr>
                <w:rFonts w:ascii="Liberation Sans" w:hAnsi="Liberation Sans" w:cs="Liberation Sans"/>
                <w:strike/>
                <w:kern w:val="20"/>
                <w:sz w:val="20"/>
                <w:szCs w:val="20"/>
              </w:rPr>
              <w:t>α</w:t>
            </w:r>
            <w:r w:rsidRPr="00022BBB">
              <w:rPr>
                <w:rFonts w:ascii="Liberation Sans" w:hAnsi="Liberation Sans" w:cs="Liberation Sans"/>
                <w:strike/>
                <w:kern w:val="20"/>
                <w:sz w:val="20"/>
                <w:szCs w:val="20"/>
              </w:rPr>
              <w:t>φα της σύμβασης που αναφέρονται στην διακήρ</w:t>
            </w:r>
            <w:r w:rsidRPr="00022BBB">
              <w:rPr>
                <w:rFonts w:ascii="Liberation Sans" w:hAnsi="Liberation Sans" w:cs="Liberation Sans"/>
                <w:strike/>
                <w:kern w:val="20"/>
                <w:sz w:val="20"/>
                <w:szCs w:val="20"/>
              </w:rPr>
              <w:t>υ</w:t>
            </w:r>
            <w:r w:rsidRPr="00022BBB">
              <w:rPr>
                <w:rFonts w:ascii="Liberation Sans" w:hAnsi="Liberation Sans" w:cs="Liberation Sans"/>
                <w:strike/>
                <w:kern w:val="20"/>
                <w:sz w:val="20"/>
                <w:szCs w:val="20"/>
              </w:rPr>
              <w:t>ξη):</w:t>
            </w:r>
          </w:p>
          <w:p w:rsidR="00E00AB5" w:rsidRPr="00022BBB" w:rsidRDefault="00E00AB5" w:rsidP="00AF7AB1">
            <w:pPr>
              <w:widowControl w:val="0"/>
              <w:suppressAutoHyphens w:val="0"/>
              <w:spacing w:after="0"/>
              <w:ind w:firstLine="0"/>
              <w:rPr>
                <w:rFonts w:ascii="Liberation Sans" w:hAnsi="Liberation Sans" w:cs="Liberation Sans"/>
                <w:strike/>
                <w:kern w:val="20"/>
                <w:sz w:val="20"/>
                <w:szCs w:val="20"/>
              </w:rPr>
            </w:pPr>
            <w:r w:rsidRPr="00022BBB">
              <w:rPr>
                <w:rFonts w:ascii="Liberation Sans" w:hAnsi="Liberation Sans" w:cs="Liberation Sans"/>
                <w:strike/>
                <w:kern w:val="20"/>
                <w:sz w:val="20"/>
                <w:szCs w:val="20"/>
              </w:rPr>
              <w:t>[…]</w:t>
            </w:r>
          </w:p>
          <w:p w:rsidR="00E00AB5" w:rsidRPr="00022BBB" w:rsidRDefault="00E00AB5" w:rsidP="00AF7AB1">
            <w:pPr>
              <w:widowControl w:val="0"/>
              <w:suppressAutoHyphens w:val="0"/>
              <w:spacing w:after="0"/>
              <w:ind w:firstLine="0"/>
              <w:rPr>
                <w:rFonts w:ascii="Liberation Sans" w:hAnsi="Liberation Sans" w:cs="Liberation Sans"/>
                <w:i/>
                <w:strike/>
                <w:kern w:val="20"/>
                <w:sz w:val="20"/>
                <w:szCs w:val="20"/>
              </w:rPr>
            </w:pPr>
            <w:r w:rsidRPr="00022BBB">
              <w:rPr>
                <w:rFonts w:ascii="Liberation Sans" w:hAnsi="Liberation Sans" w:cs="Liberation Sans"/>
                <w:strike/>
                <w:kern w:val="20"/>
                <w:sz w:val="20"/>
                <w:szCs w:val="20"/>
              </w:rPr>
              <w:t>Έργα: [……]</w:t>
            </w:r>
          </w:p>
          <w:p w:rsidR="00E00AB5" w:rsidRPr="00022BBB" w:rsidRDefault="00E00AB5" w:rsidP="00AF7AB1">
            <w:pPr>
              <w:widowControl w:val="0"/>
              <w:suppressAutoHyphens w:val="0"/>
              <w:spacing w:after="0"/>
              <w:ind w:firstLine="0"/>
              <w:rPr>
                <w:rFonts w:ascii="Liberation Sans" w:eastAsia="Calibri" w:hAnsi="Liberation Sans" w:cs="Liberation Sans"/>
                <w:i/>
                <w:strike/>
                <w:kern w:val="20"/>
                <w:sz w:val="20"/>
                <w:szCs w:val="20"/>
              </w:rPr>
            </w:pPr>
            <w:r w:rsidRPr="00022BBB">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w:t>
            </w:r>
          </w:p>
          <w:p w:rsidR="00E00AB5" w:rsidRPr="00022BBB" w:rsidRDefault="00E00AB5" w:rsidP="00AF7AB1">
            <w:pPr>
              <w:widowControl w:val="0"/>
              <w:suppressAutoHyphens w:val="0"/>
              <w:spacing w:after="0"/>
              <w:ind w:firstLine="0"/>
              <w:rPr>
                <w:rFonts w:ascii="Liberation Sans" w:hAnsi="Liberation Sans" w:cs="Liberation Sans"/>
                <w:strike/>
                <w:kern w:val="20"/>
                <w:sz w:val="20"/>
                <w:szCs w:val="20"/>
              </w:rPr>
            </w:pPr>
            <w:r w:rsidRPr="00022BBB">
              <w:rPr>
                <w:rFonts w:ascii="Liberation Sans" w:eastAsia="Calibri" w:hAnsi="Liberation Sans" w:cs="Liberation Sans"/>
                <w:i/>
                <w:strike/>
                <w:kern w:val="20"/>
                <w:sz w:val="20"/>
                <w:szCs w:val="20"/>
              </w:rPr>
              <w:t xml:space="preserve"> </w:t>
            </w:r>
            <w:r w:rsidRPr="00022BBB">
              <w:rPr>
                <w:rFonts w:ascii="Liberation Sans" w:hAnsi="Liberation Sans" w:cs="Liberation Sans"/>
                <w:i/>
                <w:strike/>
                <w:kern w:val="20"/>
                <w:sz w:val="20"/>
                <w:szCs w:val="20"/>
              </w:rPr>
              <w:t>[……][……][……]</w:t>
            </w:r>
          </w:p>
        </w:tc>
      </w:tr>
      <w:tr w:rsidR="00E00AB5" w:rsidRPr="00C63C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 xml:space="preserve">1β) Μόνο για </w:t>
            </w:r>
            <w:r w:rsidRPr="00C63C21">
              <w:rPr>
                <w:rFonts w:ascii="Liberation Sans" w:hAnsi="Liberation Sans" w:cs="Liberation Sans"/>
                <w:b/>
                <w:i/>
                <w:strike/>
                <w:kern w:val="20"/>
                <w:sz w:val="20"/>
                <w:szCs w:val="20"/>
              </w:rPr>
              <w:t>δημόσιες συμβάσεις προμηθειών και δημόσιες συμβάσεις υπηρεσιών</w:t>
            </w:r>
            <w:r w:rsidRPr="00C63C21">
              <w:rPr>
                <w:rFonts w:ascii="Liberation Sans" w:hAnsi="Liberation Sans" w:cs="Liberation Sans"/>
                <w:strike/>
                <w:kern w:val="20"/>
                <w:sz w:val="20"/>
                <w:szCs w:val="20"/>
              </w:rPr>
              <w:t>:</w:t>
            </w: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Κατά τη διάρκεια της περιόδου αναφοράς</w:t>
            </w:r>
            <w:r w:rsidRPr="00C63C21">
              <w:rPr>
                <w:rStyle w:val="a5"/>
                <w:rFonts w:ascii="Liberation Sans" w:hAnsi="Liberation Sans" w:cs="Liberation Sans"/>
                <w:strike/>
                <w:kern w:val="20"/>
                <w:sz w:val="20"/>
                <w:szCs w:val="20"/>
                <w:vertAlign w:val="superscript"/>
              </w:rPr>
              <w:endnoteReference w:id="39"/>
            </w:r>
            <w:r w:rsidRPr="00C63C21">
              <w:rPr>
                <w:rFonts w:ascii="Liberation Sans" w:hAnsi="Liberation Sans" w:cs="Liberation Sans"/>
                <w:strike/>
                <w:kern w:val="20"/>
                <w:sz w:val="20"/>
                <w:szCs w:val="20"/>
              </w:rPr>
              <w:t>, ο οικ</w:t>
            </w:r>
            <w:r w:rsidRPr="00C63C21">
              <w:rPr>
                <w:rFonts w:ascii="Liberation Sans" w:hAnsi="Liberation Sans" w:cs="Liberation Sans"/>
                <w:strike/>
                <w:kern w:val="20"/>
                <w:sz w:val="20"/>
                <w:szCs w:val="20"/>
              </w:rPr>
              <w:t>ο</w:t>
            </w:r>
            <w:r w:rsidRPr="00C63C21">
              <w:rPr>
                <w:rFonts w:ascii="Liberation Sans" w:hAnsi="Liberation Sans" w:cs="Liberation Sans"/>
                <w:strike/>
                <w:kern w:val="20"/>
                <w:sz w:val="20"/>
                <w:szCs w:val="20"/>
              </w:rPr>
              <w:t xml:space="preserve">νομικός φορέας έχει </w:t>
            </w:r>
            <w:r w:rsidRPr="00C63C21">
              <w:rPr>
                <w:rFonts w:ascii="Liberation Sans" w:hAnsi="Liberation Sans" w:cs="Liberation Sans"/>
                <w:b/>
                <w:strike/>
                <w:kern w:val="20"/>
                <w:sz w:val="20"/>
                <w:szCs w:val="20"/>
              </w:rPr>
              <w:t>προβεί στις ακόλουθες κ</w:t>
            </w:r>
            <w:r w:rsidRPr="00C63C21">
              <w:rPr>
                <w:rFonts w:ascii="Liberation Sans" w:hAnsi="Liberation Sans" w:cs="Liberation Sans"/>
                <w:b/>
                <w:strike/>
                <w:kern w:val="20"/>
                <w:sz w:val="20"/>
                <w:szCs w:val="20"/>
              </w:rPr>
              <w:t>υ</w:t>
            </w:r>
            <w:r w:rsidRPr="00C63C21">
              <w:rPr>
                <w:rFonts w:ascii="Liberation Sans" w:hAnsi="Liberation Sans" w:cs="Liberation Sans"/>
                <w:b/>
                <w:strike/>
                <w:kern w:val="20"/>
                <w:sz w:val="20"/>
                <w:szCs w:val="20"/>
              </w:rPr>
              <w:t>ριότερες παραδόσεις αγαθών του είδους που έχει προσδιοριστεί ή έχει παράσχει τις ακόλο</w:t>
            </w:r>
            <w:r w:rsidRPr="00C63C21">
              <w:rPr>
                <w:rFonts w:ascii="Liberation Sans" w:hAnsi="Liberation Sans" w:cs="Liberation Sans"/>
                <w:b/>
                <w:strike/>
                <w:kern w:val="20"/>
                <w:sz w:val="20"/>
                <w:szCs w:val="20"/>
              </w:rPr>
              <w:t>υ</w:t>
            </w:r>
            <w:r w:rsidRPr="00C63C21">
              <w:rPr>
                <w:rFonts w:ascii="Liberation Sans" w:hAnsi="Liberation Sans" w:cs="Liberation Sans"/>
                <w:b/>
                <w:strike/>
                <w:kern w:val="20"/>
                <w:sz w:val="20"/>
                <w:szCs w:val="20"/>
              </w:rPr>
              <w:t>θες κυριότερες υπηρεσίες του είδους που έχει προσδιοριστεί:</w:t>
            </w: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Κατά τη σύνταξη του σχετικού καταλόγου αναφέρετε τα ποσά, τις ημερομηνίες και τους παραλήπτες δ</w:t>
            </w:r>
            <w:r w:rsidRPr="00C63C21">
              <w:rPr>
                <w:rFonts w:ascii="Liberation Sans" w:hAnsi="Liberation Sans" w:cs="Liberation Sans"/>
                <w:strike/>
                <w:kern w:val="20"/>
                <w:sz w:val="20"/>
                <w:szCs w:val="20"/>
              </w:rPr>
              <w:t>η</w:t>
            </w:r>
            <w:r w:rsidRPr="00C63C21">
              <w:rPr>
                <w:rFonts w:ascii="Liberation Sans" w:hAnsi="Liberation Sans" w:cs="Liberation Sans"/>
                <w:strike/>
                <w:kern w:val="20"/>
                <w:sz w:val="20"/>
                <w:szCs w:val="20"/>
              </w:rPr>
              <w:t>μόσιους ή ιδιωτικούς</w:t>
            </w:r>
            <w:r w:rsidRPr="00C63C21">
              <w:rPr>
                <w:rStyle w:val="a5"/>
                <w:rFonts w:ascii="Liberation Sans" w:hAnsi="Liberation Sans" w:cs="Liberation Sans"/>
                <w:strike/>
                <w:kern w:val="20"/>
                <w:sz w:val="20"/>
                <w:szCs w:val="20"/>
                <w:vertAlign w:val="superscript"/>
              </w:rPr>
              <w:endnoteReference w:id="40"/>
            </w:r>
            <w:r w:rsidRPr="00C63C21">
              <w:rPr>
                <w:rFonts w:ascii="Liberation Sans" w:hAnsi="Liberation Sans" w:cs="Liberation Sans"/>
                <w:strike/>
                <w:kern w:val="20"/>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Αριθμός ετών (η περίοδος αυτή προσδιορίζεται στη σχετική διακήρυξη ή στην πρόσκληση ή στα έγγρ</w:t>
            </w:r>
            <w:r w:rsidRPr="00C63C21">
              <w:rPr>
                <w:rFonts w:ascii="Liberation Sans" w:hAnsi="Liberation Sans" w:cs="Liberation Sans"/>
                <w:strike/>
                <w:kern w:val="20"/>
                <w:sz w:val="20"/>
                <w:szCs w:val="20"/>
              </w:rPr>
              <w:t>α</w:t>
            </w:r>
            <w:r w:rsidRPr="00C63C21">
              <w:rPr>
                <w:rFonts w:ascii="Liberation Sans" w:hAnsi="Liberation Sans" w:cs="Liberation Sans"/>
                <w:strike/>
                <w:kern w:val="20"/>
                <w:sz w:val="20"/>
                <w:szCs w:val="20"/>
              </w:rPr>
              <w:t>φα της σύμβασης που αναφέρονται στην διακήρ</w:t>
            </w:r>
            <w:r w:rsidRPr="00C63C21">
              <w:rPr>
                <w:rFonts w:ascii="Liberation Sans" w:hAnsi="Liberation Sans" w:cs="Liberation Sans"/>
                <w:strike/>
                <w:kern w:val="20"/>
                <w:sz w:val="20"/>
                <w:szCs w:val="20"/>
              </w:rPr>
              <w:t>υ</w:t>
            </w:r>
            <w:r w:rsidRPr="00C63C21">
              <w:rPr>
                <w:rFonts w:ascii="Liberation Sans" w:hAnsi="Liberation Sans" w:cs="Liberation Sans"/>
                <w:strike/>
                <w:kern w:val="20"/>
                <w:sz w:val="20"/>
                <w:szCs w:val="20"/>
              </w:rPr>
              <w:t xml:space="preserve">ξη): </w:t>
            </w: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w:t>
            </w:r>
          </w:p>
          <w:tbl>
            <w:tblPr>
              <w:tblW w:w="0" w:type="auto"/>
              <w:tblLayout w:type="fixed"/>
              <w:tblLook w:val="0000" w:firstRow="0" w:lastRow="0" w:firstColumn="0" w:lastColumn="0" w:noHBand="0" w:noVBand="0"/>
            </w:tblPr>
            <w:tblGrid>
              <w:gridCol w:w="1057"/>
              <w:gridCol w:w="1052"/>
              <w:gridCol w:w="1052"/>
              <w:gridCol w:w="1155"/>
            </w:tblGrid>
            <w:tr w:rsidR="00E00AB5" w:rsidRPr="00C63C21">
              <w:tc>
                <w:tcPr>
                  <w:tcW w:w="1057"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Περ</w:t>
                  </w:r>
                  <w:r w:rsidRPr="00C63C21">
                    <w:rPr>
                      <w:rFonts w:ascii="Liberation Sans" w:hAnsi="Liberation Sans" w:cs="Liberation Sans"/>
                      <w:strike/>
                      <w:kern w:val="20"/>
                      <w:sz w:val="20"/>
                      <w:szCs w:val="20"/>
                    </w:rPr>
                    <w:t>ι</w:t>
                  </w:r>
                  <w:r w:rsidRPr="00C63C21">
                    <w:rPr>
                      <w:rFonts w:ascii="Liberation Sans" w:hAnsi="Liberation Sans" w:cs="Liberation Sans"/>
                      <w:strike/>
                      <w:kern w:val="20"/>
                      <w:sz w:val="20"/>
                      <w:szCs w:val="20"/>
                    </w:rPr>
                    <w:t>γραφή</w:t>
                  </w:r>
                </w:p>
              </w:tc>
              <w:tc>
                <w:tcPr>
                  <w:tcW w:w="1052"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ημερ</w:t>
                  </w:r>
                  <w:r w:rsidRPr="00C63C21">
                    <w:rPr>
                      <w:rFonts w:ascii="Liberation Sans" w:hAnsi="Liberation Sans" w:cs="Liberation Sans"/>
                      <w:strike/>
                      <w:kern w:val="20"/>
                      <w:sz w:val="20"/>
                      <w:szCs w:val="20"/>
                    </w:rPr>
                    <w:t>ο</w:t>
                  </w:r>
                  <w:r w:rsidRPr="00C63C21">
                    <w:rPr>
                      <w:rFonts w:ascii="Liberation Sans" w:hAnsi="Liberation Sans" w:cs="Liberation Sans"/>
                      <w:strike/>
                      <w:kern w:val="20"/>
                      <w:sz w:val="20"/>
                      <w:szCs w:val="20"/>
                    </w:rPr>
                    <w:t>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παραλ</w:t>
                  </w:r>
                  <w:r w:rsidRPr="00C63C21">
                    <w:rPr>
                      <w:rFonts w:ascii="Liberation Sans" w:hAnsi="Liberation Sans" w:cs="Liberation Sans"/>
                      <w:strike/>
                      <w:kern w:val="20"/>
                      <w:sz w:val="20"/>
                      <w:szCs w:val="20"/>
                    </w:rPr>
                    <w:t>ή</w:t>
                  </w:r>
                  <w:r w:rsidRPr="00C63C21">
                    <w:rPr>
                      <w:rFonts w:ascii="Liberation Sans" w:hAnsi="Liberation Sans" w:cs="Liberation Sans"/>
                      <w:strike/>
                      <w:kern w:val="20"/>
                      <w:sz w:val="20"/>
                      <w:szCs w:val="20"/>
                    </w:rPr>
                    <w:t>πτες</w:t>
                  </w:r>
                </w:p>
              </w:tc>
            </w:tr>
            <w:tr w:rsidR="00E00AB5" w:rsidRPr="00C63C21">
              <w:tc>
                <w:tcPr>
                  <w:tcW w:w="1057"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napToGrid w:val="0"/>
                    <w:spacing w:after="0"/>
                    <w:rPr>
                      <w:rFonts w:ascii="Liberation Sans" w:hAnsi="Liberation Sans" w:cs="Liberation Sans"/>
                      <w:strike/>
                      <w:kern w:val="20"/>
                      <w:sz w:val="20"/>
                      <w:szCs w:val="20"/>
                    </w:rPr>
                  </w:pPr>
                </w:p>
              </w:tc>
              <w:tc>
                <w:tcPr>
                  <w:tcW w:w="1052"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napToGrid w:val="0"/>
                    <w:spacing w:after="0"/>
                    <w:rPr>
                      <w:rFonts w:ascii="Liberation Sans" w:hAnsi="Liberation Sans" w:cs="Liberation Sans"/>
                      <w:strike/>
                      <w:kern w:val="20"/>
                      <w:sz w:val="20"/>
                      <w:szCs w:val="20"/>
                    </w:rPr>
                  </w:pPr>
                </w:p>
              </w:tc>
              <w:tc>
                <w:tcPr>
                  <w:tcW w:w="1052"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napToGrid w:val="0"/>
                    <w:spacing w:after="0"/>
                    <w:rPr>
                      <w:rFonts w:ascii="Liberation Sans" w:hAnsi="Liberation Sans" w:cs="Liberation Sans"/>
                      <w:strike/>
                      <w:kern w:val="2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napToGrid w:val="0"/>
                    <w:spacing w:after="0"/>
                    <w:rPr>
                      <w:rFonts w:ascii="Liberation Sans" w:hAnsi="Liberation Sans" w:cs="Liberation Sans"/>
                      <w:strike/>
                      <w:kern w:val="20"/>
                      <w:sz w:val="20"/>
                      <w:szCs w:val="20"/>
                    </w:rPr>
                  </w:pPr>
                </w:p>
              </w:tc>
            </w:tr>
          </w:tbl>
          <w:p w:rsidR="00E00AB5" w:rsidRPr="00C63C21" w:rsidRDefault="00E00AB5" w:rsidP="00AF7AB1">
            <w:pPr>
              <w:widowControl w:val="0"/>
              <w:suppressAutoHyphens w:val="0"/>
              <w:spacing w:after="0"/>
              <w:rPr>
                <w:rFonts w:ascii="Liberation Sans" w:hAnsi="Liberation Sans" w:cs="Liberation Sans"/>
                <w:strike/>
                <w:kern w:val="20"/>
                <w:sz w:val="20"/>
                <w:szCs w:val="20"/>
              </w:rPr>
            </w:pP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r w:rsidRPr="00E5393C">
              <w:rPr>
                <w:rFonts w:ascii="Liberation Sans" w:hAnsi="Liberation Sans" w:cs="Liberation Sans"/>
                <w:strike/>
                <w:kern w:val="20"/>
                <w:sz w:val="20"/>
                <w:szCs w:val="20"/>
              </w:rPr>
              <w:t xml:space="preserve">2) Ο οικονομικός φορέας μπορεί να χρησιμοποιήσει το ακόλουθο </w:t>
            </w:r>
            <w:r w:rsidRPr="00E5393C">
              <w:rPr>
                <w:rFonts w:ascii="Liberation Sans" w:hAnsi="Liberation Sans" w:cs="Liberation Sans"/>
                <w:b/>
                <w:strike/>
                <w:kern w:val="20"/>
                <w:sz w:val="20"/>
                <w:szCs w:val="20"/>
              </w:rPr>
              <w:t>τεχνικό προσωπικό ή τις ακόλουθες τεχνικές υπηρεσίες</w:t>
            </w:r>
            <w:r w:rsidRPr="00E5393C">
              <w:rPr>
                <w:rStyle w:val="a5"/>
                <w:rFonts w:ascii="Liberation Sans" w:hAnsi="Liberation Sans" w:cs="Liberation Sans"/>
                <w:strike/>
                <w:kern w:val="20"/>
                <w:sz w:val="20"/>
                <w:szCs w:val="20"/>
                <w:vertAlign w:val="superscript"/>
              </w:rPr>
              <w:endnoteReference w:id="41"/>
            </w:r>
            <w:r w:rsidRPr="00E5393C">
              <w:rPr>
                <w:rFonts w:ascii="Liberation Sans" w:hAnsi="Liberation Sans" w:cs="Liberation Sans"/>
                <w:strike/>
                <w:kern w:val="20"/>
                <w:sz w:val="20"/>
                <w:szCs w:val="20"/>
              </w:rPr>
              <w:t>, ιδίως τους υπεύθυνους για τον έλεγχο της ποιότητας:</w:t>
            </w:r>
          </w:p>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r w:rsidRPr="00E5393C">
              <w:rPr>
                <w:rFonts w:ascii="Liberation Sans" w:hAnsi="Liberation Sans" w:cs="Liberation Sans"/>
                <w:strike/>
                <w:kern w:val="20"/>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r w:rsidRPr="00E5393C">
              <w:rPr>
                <w:rFonts w:ascii="Liberation Sans" w:hAnsi="Liberation Sans" w:cs="Liberation Sans"/>
                <w:strike/>
                <w:kern w:val="20"/>
                <w:sz w:val="20"/>
                <w:szCs w:val="20"/>
              </w:rPr>
              <w:t>[……..........................]</w:t>
            </w:r>
          </w:p>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E5393C" w:rsidRDefault="004A40BE" w:rsidP="00AF7AB1">
            <w:pPr>
              <w:widowControl w:val="0"/>
              <w:suppressAutoHyphens w:val="0"/>
              <w:spacing w:after="0"/>
              <w:ind w:firstLine="0"/>
              <w:rPr>
                <w:rFonts w:ascii="Liberation Sans" w:hAnsi="Liberation Sans" w:cs="Liberation Sans"/>
                <w:strike/>
                <w:kern w:val="20"/>
                <w:sz w:val="20"/>
                <w:szCs w:val="20"/>
              </w:rPr>
            </w:pPr>
          </w:p>
          <w:p w:rsidR="004A40BE" w:rsidRPr="00E5393C" w:rsidRDefault="004A40BE" w:rsidP="00AF7AB1">
            <w:pPr>
              <w:widowControl w:val="0"/>
              <w:suppressAutoHyphens w:val="0"/>
              <w:spacing w:after="0"/>
              <w:ind w:firstLine="0"/>
              <w:rPr>
                <w:rFonts w:ascii="Liberation Sans" w:hAnsi="Liberation Sans" w:cs="Liberation Sans"/>
                <w:strike/>
                <w:kern w:val="20"/>
                <w:sz w:val="20"/>
                <w:szCs w:val="20"/>
              </w:rPr>
            </w:pPr>
          </w:p>
          <w:p w:rsidR="00E00AB5" w:rsidRPr="00E5393C" w:rsidRDefault="00E00AB5" w:rsidP="00AF7AB1">
            <w:pPr>
              <w:widowControl w:val="0"/>
              <w:suppressAutoHyphens w:val="0"/>
              <w:spacing w:after="0"/>
              <w:ind w:firstLine="0"/>
              <w:rPr>
                <w:rFonts w:ascii="Liberation Sans" w:hAnsi="Liberation Sans" w:cs="Liberation Sans"/>
                <w:strike/>
                <w:kern w:val="20"/>
                <w:sz w:val="20"/>
                <w:szCs w:val="20"/>
              </w:rPr>
            </w:pPr>
            <w:r w:rsidRPr="00E5393C">
              <w:rPr>
                <w:rFonts w:ascii="Liberation Sans" w:hAnsi="Liberation Sans" w:cs="Liberation Sans"/>
                <w:strike/>
                <w:kern w:val="20"/>
                <w:sz w:val="20"/>
                <w:szCs w:val="20"/>
              </w:rPr>
              <w:t>[……]</w:t>
            </w:r>
          </w:p>
        </w:tc>
      </w:tr>
      <w:tr w:rsidR="00E00AB5" w:rsidRPr="00C63C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3) Ο οικονομικός φορέας χρησιμοποιεί τον ακόλο</w:t>
            </w:r>
            <w:r w:rsidRPr="00C63C21">
              <w:rPr>
                <w:rFonts w:ascii="Liberation Sans" w:hAnsi="Liberation Sans" w:cs="Liberation Sans"/>
                <w:strike/>
                <w:kern w:val="20"/>
                <w:sz w:val="20"/>
                <w:szCs w:val="20"/>
              </w:rPr>
              <w:t>υ</w:t>
            </w:r>
            <w:r w:rsidRPr="00C63C21">
              <w:rPr>
                <w:rFonts w:ascii="Liberation Sans" w:hAnsi="Liberation Sans" w:cs="Liberation Sans"/>
                <w:strike/>
                <w:kern w:val="20"/>
                <w:sz w:val="20"/>
                <w:szCs w:val="20"/>
              </w:rPr>
              <w:t xml:space="preserve">θο </w:t>
            </w:r>
            <w:r w:rsidRPr="00C63C21">
              <w:rPr>
                <w:rFonts w:ascii="Liberation Sans" w:hAnsi="Liberation Sans" w:cs="Liberation Sans"/>
                <w:b/>
                <w:strike/>
                <w:kern w:val="20"/>
                <w:sz w:val="20"/>
                <w:szCs w:val="20"/>
              </w:rPr>
              <w:t>τεχνικό εξοπλισμό και λαμβάνει τα ακόλουθα μέτρα για την διασφάλιση της ποιότητας</w:t>
            </w:r>
            <w:r w:rsidRPr="00C63C21">
              <w:rPr>
                <w:rFonts w:ascii="Liberation Sans" w:hAnsi="Liberation Sans" w:cs="Liberation Sans"/>
                <w:strike/>
                <w:kern w:val="20"/>
                <w:sz w:val="20"/>
                <w:szCs w:val="20"/>
              </w:rPr>
              <w:t xml:space="preserve"> και τα </w:t>
            </w:r>
            <w:r w:rsidRPr="00C63C21">
              <w:rPr>
                <w:rFonts w:ascii="Liberation Sans" w:hAnsi="Liberation Sans" w:cs="Liberation Sans"/>
                <w:b/>
                <w:strike/>
                <w:kern w:val="20"/>
                <w:sz w:val="20"/>
                <w:szCs w:val="20"/>
              </w:rPr>
              <w:t>μέσα μελέτης και έρευνας</w:t>
            </w:r>
            <w:r w:rsidRPr="00C63C21">
              <w:rPr>
                <w:rFonts w:ascii="Liberation Sans" w:hAnsi="Liberation Sans" w:cs="Liberation Sans"/>
                <w:strike/>
                <w:kern w:val="20"/>
                <w:sz w:val="20"/>
                <w:szCs w:val="20"/>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w:t>
            </w:r>
          </w:p>
        </w:tc>
      </w:tr>
      <w:tr w:rsidR="00E00AB5" w:rsidRPr="00C63C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 xml:space="preserve">4) Ο οικονομικός φορέας θα μπορεί να εφαρμόσει τα ακόλουθα συστήματα </w:t>
            </w:r>
            <w:r w:rsidRPr="00C63C21">
              <w:rPr>
                <w:rFonts w:ascii="Liberation Sans" w:hAnsi="Liberation Sans" w:cs="Liberation Sans"/>
                <w:b/>
                <w:strike/>
                <w:kern w:val="20"/>
                <w:sz w:val="20"/>
                <w:szCs w:val="20"/>
              </w:rPr>
              <w:t>διαχείρισης της αλυσ</w:t>
            </w:r>
            <w:r w:rsidRPr="00C63C21">
              <w:rPr>
                <w:rFonts w:ascii="Liberation Sans" w:hAnsi="Liberation Sans" w:cs="Liberation Sans"/>
                <w:b/>
                <w:strike/>
                <w:kern w:val="20"/>
                <w:sz w:val="20"/>
                <w:szCs w:val="20"/>
              </w:rPr>
              <w:t>ί</w:t>
            </w:r>
            <w:r w:rsidRPr="00C63C21">
              <w:rPr>
                <w:rFonts w:ascii="Liberation Sans" w:hAnsi="Liberation Sans" w:cs="Liberation Sans"/>
                <w:b/>
                <w:strike/>
                <w:kern w:val="20"/>
                <w:sz w:val="20"/>
                <w:szCs w:val="20"/>
              </w:rPr>
              <w:t>δας εφοδιασμού</w:t>
            </w:r>
            <w:r w:rsidRPr="00C63C21">
              <w:rPr>
                <w:rFonts w:ascii="Liberation Sans" w:hAnsi="Liberation Sans" w:cs="Liberation Sans"/>
                <w:strike/>
                <w:kern w:val="20"/>
                <w:sz w:val="20"/>
                <w:szCs w:val="20"/>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w:t>
            </w:r>
          </w:p>
        </w:tc>
      </w:tr>
      <w:tr w:rsidR="00E00AB5" w:rsidRPr="00C63C2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b/>
                <w:i/>
                <w:strike/>
                <w:kern w:val="20"/>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 xml:space="preserve">Ο οικονομικός φορέας </w:t>
            </w:r>
            <w:r w:rsidRPr="00C63C21">
              <w:rPr>
                <w:rFonts w:ascii="Liberation Sans" w:hAnsi="Liberation Sans" w:cs="Liberation Sans"/>
                <w:b/>
                <w:strike/>
                <w:kern w:val="20"/>
                <w:sz w:val="20"/>
                <w:szCs w:val="20"/>
              </w:rPr>
              <w:t>θα</w:t>
            </w:r>
            <w:r w:rsidRPr="00C63C21">
              <w:rPr>
                <w:rFonts w:ascii="Liberation Sans" w:hAnsi="Liberation Sans" w:cs="Liberation Sans"/>
                <w:strike/>
                <w:kern w:val="20"/>
                <w:sz w:val="20"/>
                <w:szCs w:val="20"/>
              </w:rPr>
              <w:t xml:space="preserve"> επιτρέπει τη διενέργεια </w:t>
            </w:r>
            <w:r w:rsidRPr="00C63C21">
              <w:rPr>
                <w:rFonts w:ascii="Liberation Sans" w:hAnsi="Liberation Sans" w:cs="Liberation Sans"/>
                <w:b/>
                <w:strike/>
                <w:kern w:val="20"/>
                <w:sz w:val="20"/>
                <w:szCs w:val="20"/>
              </w:rPr>
              <w:t>ελέγχων</w:t>
            </w:r>
            <w:r w:rsidRPr="00C63C21">
              <w:rPr>
                <w:rStyle w:val="a5"/>
                <w:rFonts w:ascii="Liberation Sans" w:hAnsi="Liberation Sans" w:cs="Liberation Sans"/>
                <w:strike/>
                <w:kern w:val="20"/>
                <w:sz w:val="20"/>
                <w:szCs w:val="20"/>
                <w:vertAlign w:val="superscript"/>
              </w:rPr>
              <w:endnoteReference w:id="42"/>
            </w:r>
            <w:r w:rsidRPr="00C63C21">
              <w:rPr>
                <w:rFonts w:ascii="Liberation Sans" w:hAnsi="Liberation Sans" w:cs="Liberation Sans"/>
                <w:strike/>
                <w:kern w:val="20"/>
                <w:sz w:val="20"/>
                <w:szCs w:val="20"/>
              </w:rPr>
              <w:t xml:space="preserve"> όσον αφορά το </w:t>
            </w:r>
            <w:r w:rsidRPr="00C63C21">
              <w:rPr>
                <w:rFonts w:ascii="Liberation Sans" w:hAnsi="Liberation Sans" w:cs="Liberation Sans"/>
                <w:b/>
                <w:strike/>
                <w:kern w:val="20"/>
                <w:sz w:val="20"/>
                <w:szCs w:val="20"/>
              </w:rPr>
              <w:t>παραγωγικό δυναμικό</w:t>
            </w:r>
            <w:r w:rsidRPr="00C63C21">
              <w:rPr>
                <w:rFonts w:ascii="Liberation Sans" w:hAnsi="Liberation Sans" w:cs="Liberation Sans"/>
                <w:strike/>
                <w:kern w:val="20"/>
                <w:sz w:val="20"/>
                <w:szCs w:val="20"/>
              </w:rPr>
              <w:t xml:space="preserve"> ή τις </w:t>
            </w:r>
            <w:r w:rsidRPr="00C63C21">
              <w:rPr>
                <w:rFonts w:ascii="Liberation Sans" w:hAnsi="Liberation Sans" w:cs="Liberation Sans"/>
                <w:b/>
                <w:strike/>
                <w:kern w:val="20"/>
                <w:sz w:val="20"/>
                <w:szCs w:val="20"/>
              </w:rPr>
              <w:t>τεχνικές ικανότητες</w:t>
            </w:r>
            <w:r w:rsidRPr="00C63C21">
              <w:rPr>
                <w:rFonts w:ascii="Liberation Sans" w:hAnsi="Liberation Sans" w:cs="Liberation Sans"/>
                <w:strike/>
                <w:kern w:val="20"/>
                <w:sz w:val="20"/>
                <w:szCs w:val="20"/>
              </w:rPr>
              <w:t xml:space="preserve"> του οικονομικού φορέα και, εφόσον κρίνεται αναγκαίο, όσον αφορά τα </w:t>
            </w:r>
            <w:r w:rsidRPr="00C63C21">
              <w:rPr>
                <w:rFonts w:ascii="Liberation Sans" w:hAnsi="Liberation Sans" w:cs="Liberation Sans"/>
                <w:b/>
                <w:strike/>
                <w:kern w:val="20"/>
                <w:sz w:val="20"/>
                <w:szCs w:val="20"/>
              </w:rPr>
              <w:t xml:space="preserve">μέσα </w:t>
            </w:r>
            <w:r w:rsidRPr="00C63C21">
              <w:rPr>
                <w:rFonts w:ascii="Liberation Sans" w:hAnsi="Liberation Sans" w:cs="Liberation Sans"/>
                <w:b/>
                <w:strike/>
                <w:kern w:val="20"/>
                <w:sz w:val="20"/>
                <w:szCs w:val="20"/>
              </w:rPr>
              <w:lastRenderedPageBreak/>
              <w:t>μελέτης και έρευνας</w:t>
            </w:r>
            <w:r w:rsidRPr="00C63C21">
              <w:rPr>
                <w:rFonts w:ascii="Liberation Sans" w:hAnsi="Liberation Sans" w:cs="Liberation Sans"/>
                <w:strike/>
                <w:kern w:val="20"/>
                <w:sz w:val="20"/>
                <w:szCs w:val="20"/>
              </w:rPr>
              <w:t xml:space="preserve"> που αυτός διαθέτει καθώς και τα </w:t>
            </w:r>
            <w:r w:rsidRPr="00C63C21">
              <w:rPr>
                <w:rFonts w:ascii="Liberation Sans" w:hAnsi="Liberation Sans" w:cs="Liberation Sans"/>
                <w:b/>
                <w:strike/>
                <w:kern w:val="20"/>
                <w:sz w:val="20"/>
                <w:szCs w:val="20"/>
              </w:rPr>
              <w:t>μέτρα που λαμβάνει για τον έλεγχο της ποι</w:t>
            </w:r>
            <w:r w:rsidRPr="00C63C21">
              <w:rPr>
                <w:rFonts w:ascii="Liberation Sans" w:hAnsi="Liberation Sans" w:cs="Liberation Sans"/>
                <w:b/>
                <w:strike/>
                <w:kern w:val="20"/>
                <w:sz w:val="20"/>
                <w:szCs w:val="20"/>
              </w:rPr>
              <w:t>ό</w:t>
            </w:r>
            <w:r w:rsidRPr="00C63C21">
              <w:rPr>
                <w:rFonts w:ascii="Liberation Sans" w:hAnsi="Liberation Sans" w:cs="Liberation Sans"/>
                <w:b/>
                <w:strike/>
                <w:kern w:val="20"/>
                <w:sz w:val="20"/>
                <w:szCs w:val="20"/>
              </w:rPr>
              <w:t>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63C21" w:rsidRDefault="00E00AB5" w:rsidP="00AF7AB1">
            <w:pPr>
              <w:widowControl w:val="0"/>
              <w:suppressAutoHyphens w:val="0"/>
              <w:snapToGrid w:val="0"/>
              <w:spacing w:after="0"/>
              <w:ind w:firstLine="0"/>
              <w:rPr>
                <w:rFonts w:ascii="Liberation Sans" w:hAnsi="Liberation Sans" w:cs="Liberation Sans"/>
                <w:strike/>
                <w:kern w:val="20"/>
                <w:sz w:val="20"/>
                <w:szCs w:val="20"/>
              </w:rPr>
            </w:pP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C63C21" w:rsidRDefault="004A40BE" w:rsidP="00AF7AB1">
            <w:pPr>
              <w:widowControl w:val="0"/>
              <w:suppressAutoHyphens w:val="0"/>
              <w:spacing w:after="0"/>
              <w:ind w:firstLine="0"/>
              <w:rPr>
                <w:rFonts w:ascii="Liberation Sans" w:hAnsi="Liberation Sans" w:cs="Liberation Sans"/>
                <w:strike/>
                <w:kern w:val="20"/>
                <w:sz w:val="20"/>
                <w:szCs w:val="20"/>
              </w:rPr>
            </w:pPr>
          </w:p>
          <w:p w:rsidR="00E00AB5" w:rsidRPr="00C63C21" w:rsidRDefault="00E00AB5" w:rsidP="00AF7AB1">
            <w:pPr>
              <w:widowControl w:val="0"/>
              <w:suppressAutoHyphens w:val="0"/>
              <w:spacing w:after="0"/>
              <w:ind w:firstLine="0"/>
              <w:rPr>
                <w:rFonts w:ascii="Liberation Sans" w:hAnsi="Liberation Sans" w:cs="Liberation Sans"/>
                <w:strike/>
                <w:kern w:val="20"/>
                <w:sz w:val="20"/>
                <w:szCs w:val="20"/>
              </w:rPr>
            </w:pPr>
            <w:r w:rsidRPr="00C63C21">
              <w:rPr>
                <w:rFonts w:ascii="Liberation Sans" w:hAnsi="Liberation Sans" w:cs="Liberation Sans"/>
                <w:strike/>
                <w:kern w:val="20"/>
                <w:sz w:val="20"/>
                <w:szCs w:val="20"/>
              </w:rPr>
              <w:t>[] Ναι [] Όχι</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lastRenderedPageBreak/>
              <w:t xml:space="preserve">6) Οι ακόλουθοι </w:t>
            </w:r>
            <w:r w:rsidRPr="00B00007">
              <w:rPr>
                <w:rFonts w:ascii="Liberation Sans" w:hAnsi="Liberation Sans" w:cs="Liberation Sans"/>
                <w:b/>
                <w:strike/>
                <w:kern w:val="20"/>
                <w:sz w:val="20"/>
                <w:szCs w:val="20"/>
              </w:rPr>
              <w:t>τίτλοι σπουδών και επαγγελμ</w:t>
            </w:r>
            <w:r w:rsidRPr="00B00007">
              <w:rPr>
                <w:rFonts w:ascii="Liberation Sans" w:hAnsi="Liberation Sans" w:cs="Liberation Sans"/>
                <w:b/>
                <w:strike/>
                <w:kern w:val="20"/>
                <w:sz w:val="20"/>
                <w:szCs w:val="20"/>
              </w:rPr>
              <w:t>α</w:t>
            </w:r>
            <w:r w:rsidRPr="00B00007">
              <w:rPr>
                <w:rFonts w:ascii="Liberation Sans" w:hAnsi="Liberation Sans" w:cs="Liberation Sans"/>
                <w:b/>
                <w:strike/>
                <w:kern w:val="20"/>
                <w:sz w:val="20"/>
                <w:szCs w:val="20"/>
              </w:rPr>
              <w:t>τικών προσόντων</w:t>
            </w:r>
            <w:r w:rsidRPr="00B00007">
              <w:rPr>
                <w:rFonts w:ascii="Liberation Sans" w:hAnsi="Liberation Sans" w:cs="Liberation Sans"/>
                <w:strike/>
                <w:kern w:val="20"/>
                <w:sz w:val="20"/>
                <w:szCs w:val="20"/>
              </w:rPr>
              <w:t xml:space="preserve"> διατίθενται από:</w:t>
            </w:r>
          </w:p>
          <w:p w:rsidR="00E00AB5" w:rsidRPr="00B00007" w:rsidRDefault="00E00AB5" w:rsidP="00AF7AB1">
            <w:pPr>
              <w:widowControl w:val="0"/>
              <w:suppressAutoHyphens w:val="0"/>
              <w:spacing w:after="0"/>
              <w:ind w:firstLine="0"/>
              <w:rPr>
                <w:rFonts w:ascii="Liberation Sans" w:hAnsi="Liberation Sans" w:cs="Liberation Sans"/>
                <w:b/>
                <w:i/>
                <w:strike/>
                <w:kern w:val="20"/>
                <w:sz w:val="20"/>
                <w:szCs w:val="20"/>
              </w:rPr>
            </w:pPr>
            <w:r w:rsidRPr="00B00007">
              <w:rPr>
                <w:rFonts w:ascii="Liberation Sans" w:hAnsi="Liberation Sans" w:cs="Liberation Sans"/>
                <w:strike/>
                <w:kern w:val="20"/>
                <w:sz w:val="20"/>
                <w:szCs w:val="20"/>
              </w:rPr>
              <w:t>α) τον ίδιο τον πάροχο υπηρεσιών ή τον εργολάβο,</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b/>
                <w:i/>
                <w:strike/>
                <w:kern w:val="20"/>
                <w:sz w:val="20"/>
                <w:szCs w:val="20"/>
              </w:rPr>
              <w:t>και/ή</w:t>
            </w:r>
            <w:r w:rsidRPr="00B00007">
              <w:rPr>
                <w:rFonts w:ascii="Liberation Sans" w:hAnsi="Liberation Sans" w:cs="Liberation Sans"/>
                <w:strike/>
                <w:kern w:val="20"/>
                <w:sz w:val="20"/>
                <w:szCs w:val="20"/>
              </w:rPr>
              <w:t xml:space="preserve"> (ανάλογα με τις απαιτήσεις που ορίζονται στη σχετική πρόσκληση ή διακήρυξη ή στα έγγραφα της σύμβασης)</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00007" w:rsidRDefault="00E00AB5" w:rsidP="00AF7AB1">
            <w:pPr>
              <w:widowControl w:val="0"/>
              <w:suppressAutoHyphens w:val="0"/>
              <w:snapToGrid w:val="0"/>
              <w:spacing w:after="0"/>
              <w:ind w:firstLine="0"/>
              <w:rPr>
                <w:rFonts w:ascii="Liberation Sans" w:hAnsi="Liberation Sans" w:cs="Liberation Sans"/>
                <w:strike/>
                <w:kern w:val="20"/>
                <w:sz w:val="20"/>
                <w:szCs w:val="20"/>
              </w:rPr>
            </w:pP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α)[......................................……]</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p>
          <w:p w:rsidR="004A40BE" w:rsidRPr="00B00007" w:rsidRDefault="004A40BE" w:rsidP="00AF7AB1">
            <w:pPr>
              <w:widowControl w:val="0"/>
              <w:suppressAutoHyphens w:val="0"/>
              <w:spacing w:after="0"/>
              <w:ind w:firstLine="0"/>
              <w:rPr>
                <w:rFonts w:ascii="Liberation Sans" w:hAnsi="Liberation Sans" w:cs="Liberation Sans"/>
                <w:strike/>
                <w:kern w:val="20"/>
                <w:sz w:val="20"/>
                <w:szCs w:val="20"/>
              </w:rPr>
            </w:pP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β) [……]</w:t>
            </w:r>
          </w:p>
        </w:tc>
      </w:tr>
      <w:tr w:rsidR="00E00AB5" w:rsidRPr="00501D97"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1D97" w:rsidRDefault="00E00AB5" w:rsidP="00AF7AB1">
            <w:pPr>
              <w:widowControl w:val="0"/>
              <w:suppressAutoHyphens w:val="0"/>
              <w:spacing w:after="0"/>
              <w:ind w:firstLine="0"/>
              <w:rPr>
                <w:rFonts w:ascii="Liberation Sans" w:hAnsi="Liberation Sans" w:cs="Liberation Sans"/>
                <w:strike/>
                <w:kern w:val="20"/>
                <w:sz w:val="20"/>
                <w:szCs w:val="20"/>
              </w:rPr>
            </w:pPr>
            <w:r w:rsidRPr="00501D97">
              <w:rPr>
                <w:rFonts w:ascii="Liberation Sans" w:hAnsi="Liberation Sans" w:cs="Liberation Sans"/>
                <w:strike/>
                <w:kern w:val="20"/>
                <w:sz w:val="20"/>
                <w:szCs w:val="20"/>
              </w:rPr>
              <w:t xml:space="preserve">7) Ο οικονομικός φορέας θα μπορεί να εφαρμόζει τα ακόλουθα </w:t>
            </w:r>
            <w:r w:rsidRPr="00501D97">
              <w:rPr>
                <w:rFonts w:ascii="Liberation Sans" w:hAnsi="Liberation Sans" w:cs="Liberation Sans"/>
                <w:b/>
                <w:strike/>
                <w:kern w:val="20"/>
                <w:sz w:val="20"/>
                <w:szCs w:val="20"/>
              </w:rPr>
              <w:t>μέτρα περιβαλλοντικής διαχείρισης</w:t>
            </w:r>
            <w:r w:rsidRPr="00501D97">
              <w:rPr>
                <w:rFonts w:ascii="Liberation Sans" w:hAnsi="Liberation Sans" w:cs="Liberation Sans"/>
                <w:strike/>
                <w:kern w:val="20"/>
                <w:sz w:val="20"/>
                <w:szCs w:val="20"/>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1D97" w:rsidRDefault="00E00AB5" w:rsidP="00AF7AB1">
            <w:pPr>
              <w:widowControl w:val="0"/>
              <w:suppressAutoHyphens w:val="0"/>
              <w:spacing w:after="0"/>
              <w:ind w:firstLine="0"/>
              <w:rPr>
                <w:rFonts w:ascii="Liberation Sans" w:hAnsi="Liberation Sans" w:cs="Liberation Sans"/>
                <w:strike/>
                <w:kern w:val="20"/>
                <w:sz w:val="20"/>
                <w:szCs w:val="20"/>
              </w:rPr>
            </w:pPr>
            <w:r w:rsidRPr="00501D97">
              <w:rPr>
                <w:rFonts w:ascii="Liberation Sans" w:hAnsi="Liberation Sans" w:cs="Liberation Sans"/>
                <w:strike/>
                <w:kern w:val="20"/>
                <w:sz w:val="20"/>
                <w:szCs w:val="20"/>
              </w:rPr>
              <w:t>[……]</w:t>
            </w:r>
          </w:p>
        </w:tc>
      </w:tr>
      <w:tr w:rsidR="00E00AB5" w:rsidRPr="00C063D5"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8) Το </w:t>
            </w:r>
            <w:r w:rsidRPr="00B00007">
              <w:rPr>
                <w:rFonts w:ascii="Liberation Sans" w:hAnsi="Liberation Sans" w:cs="Liberation Sans"/>
                <w:b/>
                <w:bCs/>
                <w:strike/>
                <w:kern w:val="20"/>
                <w:sz w:val="20"/>
                <w:szCs w:val="20"/>
              </w:rPr>
              <w:t xml:space="preserve">μέσο ετήσιο εργατοϋπαλληλικό δυναμικό </w:t>
            </w:r>
            <w:r w:rsidRPr="00B00007">
              <w:rPr>
                <w:rFonts w:ascii="Liberation Sans" w:hAnsi="Liberation Sans" w:cs="Liberation Sans"/>
                <w:strike/>
                <w:kern w:val="20"/>
                <w:sz w:val="20"/>
                <w:szCs w:val="20"/>
              </w:rPr>
              <w:t>του οικονομικού φορέα και ο αριθμός των διευθ</w:t>
            </w:r>
            <w:r w:rsidRPr="00B00007">
              <w:rPr>
                <w:rFonts w:ascii="Liberation Sans" w:hAnsi="Liberation Sans" w:cs="Liberation Sans"/>
                <w:strike/>
                <w:kern w:val="20"/>
                <w:sz w:val="20"/>
                <w:szCs w:val="20"/>
              </w:rPr>
              <w:t>υ</w:t>
            </w:r>
            <w:r w:rsidRPr="00B00007">
              <w:rPr>
                <w:rFonts w:ascii="Liberation Sans" w:hAnsi="Liberation Sans" w:cs="Liberation Sans"/>
                <w:strike/>
                <w:kern w:val="20"/>
                <w:sz w:val="20"/>
                <w:szCs w:val="20"/>
              </w:rPr>
              <w:t xml:space="preserve">ντικών στελεχών του κατά τα τελευταία τρία έτη </w:t>
            </w:r>
            <w:r w:rsidRPr="00B00007">
              <w:rPr>
                <w:rFonts w:ascii="Liberation Sans" w:hAnsi="Liberation Sans" w:cs="Liberation Sans"/>
                <w:strike/>
                <w:kern w:val="20"/>
                <w:sz w:val="20"/>
                <w:szCs w:val="20"/>
              </w:rPr>
              <w:t>ή</w:t>
            </w:r>
            <w:r w:rsidRPr="00B00007">
              <w:rPr>
                <w:rFonts w:ascii="Liberation Sans" w:hAnsi="Liberation Sans" w:cs="Liberation Sans"/>
                <w:strike/>
                <w:kern w:val="20"/>
                <w:sz w:val="20"/>
                <w:szCs w:val="20"/>
              </w:rPr>
              <w:t xml:space="preserve">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Έτος, μέσο ετήσιο εργατοϋπαλληλικό προσωπικό: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Έτος, αριθμός διευθυντικών στελεχών:</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 [.........] </w:t>
            </w:r>
          </w:p>
        </w:tc>
      </w:tr>
      <w:tr w:rsidR="00E00AB5" w:rsidRPr="00C063D5" w:rsidTr="00E069BC">
        <w:trPr>
          <w:jc w:val="center"/>
        </w:trPr>
        <w:tc>
          <w:tcPr>
            <w:tcW w:w="4479" w:type="dxa"/>
            <w:tcBorders>
              <w:left w:val="single" w:sz="4" w:space="0" w:color="000000"/>
              <w:bottom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9) Ο οικονομικός φορέας θα έχει στη διάθεσή του τα ακόλουθα </w:t>
            </w:r>
            <w:r w:rsidRPr="00B00007">
              <w:rPr>
                <w:rFonts w:ascii="Liberation Sans" w:hAnsi="Liberation Sans" w:cs="Liberation Sans"/>
                <w:b/>
                <w:strike/>
                <w:kern w:val="20"/>
                <w:sz w:val="20"/>
                <w:szCs w:val="20"/>
              </w:rPr>
              <w:t>μηχανήματα, εγκαταστάσεις και τεχν</w:t>
            </w:r>
            <w:r w:rsidRPr="00B00007">
              <w:rPr>
                <w:rFonts w:ascii="Liberation Sans" w:hAnsi="Liberation Sans" w:cs="Liberation Sans"/>
                <w:b/>
                <w:strike/>
                <w:kern w:val="20"/>
                <w:sz w:val="20"/>
                <w:szCs w:val="20"/>
              </w:rPr>
              <w:t>ι</w:t>
            </w:r>
            <w:r w:rsidRPr="00B00007">
              <w:rPr>
                <w:rFonts w:ascii="Liberation Sans" w:hAnsi="Liberation Sans" w:cs="Liberation Sans"/>
                <w:b/>
                <w:strike/>
                <w:kern w:val="20"/>
                <w:sz w:val="20"/>
                <w:szCs w:val="20"/>
              </w:rPr>
              <w:t xml:space="preserve">κό εξοπλισμό </w:t>
            </w:r>
            <w:r w:rsidRPr="00B00007">
              <w:rPr>
                <w:rFonts w:ascii="Liberation Sans" w:hAnsi="Liberation Sans" w:cs="Liberation Sans"/>
                <w:strike/>
                <w:kern w:val="20"/>
                <w:sz w:val="20"/>
                <w:szCs w:val="20"/>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 xml:space="preserve">10) Ο οικονομικός φορέας </w:t>
            </w:r>
            <w:r w:rsidRPr="00B00007">
              <w:rPr>
                <w:rFonts w:ascii="Liberation Sans" w:hAnsi="Liberation Sans" w:cs="Liberation Sans"/>
                <w:b/>
                <w:strike/>
                <w:kern w:val="20"/>
                <w:sz w:val="20"/>
                <w:szCs w:val="20"/>
              </w:rPr>
              <w:t>προτίθεται, να αναθ</w:t>
            </w:r>
            <w:r w:rsidRPr="00B00007">
              <w:rPr>
                <w:rFonts w:ascii="Liberation Sans" w:hAnsi="Liberation Sans" w:cs="Liberation Sans"/>
                <w:b/>
                <w:strike/>
                <w:kern w:val="20"/>
                <w:sz w:val="20"/>
                <w:szCs w:val="20"/>
              </w:rPr>
              <w:t>έ</w:t>
            </w:r>
            <w:r w:rsidRPr="00B00007">
              <w:rPr>
                <w:rFonts w:ascii="Liberation Sans" w:hAnsi="Liberation Sans" w:cs="Liberation Sans"/>
                <w:b/>
                <w:strike/>
                <w:kern w:val="20"/>
                <w:sz w:val="20"/>
                <w:szCs w:val="20"/>
              </w:rPr>
              <w:t>σει σε τρίτους υπό μορφή υπεργολαβίας</w:t>
            </w:r>
            <w:r w:rsidRPr="00B00007">
              <w:rPr>
                <w:rStyle w:val="a5"/>
                <w:rFonts w:ascii="Liberation Sans" w:hAnsi="Liberation Sans" w:cs="Liberation Sans"/>
                <w:strike/>
                <w:kern w:val="20"/>
                <w:sz w:val="20"/>
                <w:szCs w:val="20"/>
                <w:vertAlign w:val="superscript"/>
              </w:rPr>
              <w:endnoteReference w:id="43"/>
            </w:r>
            <w:r w:rsidRPr="00B00007">
              <w:rPr>
                <w:rFonts w:ascii="Liberation Sans" w:hAnsi="Liberation Sans" w:cs="Liberation Sans"/>
                <w:strike/>
                <w:kern w:val="20"/>
                <w:sz w:val="20"/>
                <w:szCs w:val="20"/>
              </w:rPr>
              <w:t xml:space="preserve"> το ακόλουθο</w:t>
            </w:r>
            <w:r w:rsidRPr="00B00007">
              <w:rPr>
                <w:rFonts w:ascii="Liberation Sans" w:hAnsi="Liberation Sans" w:cs="Liberation Sans"/>
                <w:b/>
                <w:strike/>
                <w:kern w:val="20"/>
                <w:sz w:val="20"/>
                <w:szCs w:val="20"/>
              </w:rPr>
              <w:t xml:space="preserve"> τμήμα (δηλ. ποσοστό)</w:t>
            </w:r>
            <w:r w:rsidRPr="00B00007">
              <w:rPr>
                <w:rFonts w:ascii="Liberation Sans" w:hAnsi="Liberation Sans" w:cs="Liberation Sans"/>
                <w:strike/>
                <w:kern w:val="20"/>
                <w:sz w:val="20"/>
                <w:szCs w:val="20"/>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00007" w:rsidRDefault="00E00AB5" w:rsidP="00AF7AB1">
            <w:pPr>
              <w:widowControl w:val="0"/>
              <w:suppressAutoHyphens w:val="0"/>
              <w:spacing w:after="0"/>
              <w:ind w:firstLine="0"/>
              <w:rPr>
                <w:rFonts w:ascii="Liberation Sans" w:hAnsi="Liberation Sans" w:cs="Liberation Sans"/>
                <w:strike/>
                <w:kern w:val="20"/>
                <w:sz w:val="20"/>
                <w:szCs w:val="20"/>
              </w:rPr>
            </w:pPr>
            <w:r w:rsidRPr="00B00007">
              <w:rPr>
                <w:rFonts w:ascii="Liberation Sans" w:hAnsi="Liberation Sans" w:cs="Liberation Sans"/>
                <w:strike/>
                <w:kern w:val="20"/>
                <w:sz w:val="20"/>
                <w:szCs w:val="20"/>
              </w:rPr>
              <w:t>[....……]</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11) Για </w:t>
            </w:r>
            <w:r w:rsidRPr="00C063D5">
              <w:rPr>
                <w:rFonts w:ascii="Liberation Sans" w:hAnsi="Liberation Sans" w:cs="Liberation Sans"/>
                <w:b/>
                <w:i/>
                <w:sz w:val="20"/>
                <w:szCs w:val="20"/>
              </w:rPr>
              <w:t xml:space="preserve">δημόσιες συμβάσεις προμηθειών </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Ο οικονομικός φορέας θα παράσχει τα απαιτούμενα δείγματα, περιγραφές ή φωτογραφίες των προϊ</w:t>
            </w:r>
            <w:r w:rsidRPr="00C063D5">
              <w:rPr>
                <w:rFonts w:ascii="Liberation Sans" w:hAnsi="Liberation Sans" w:cs="Liberation Sans"/>
                <w:sz w:val="20"/>
                <w:szCs w:val="20"/>
              </w:rPr>
              <w:t>ό</w:t>
            </w:r>
            <w:r w:rsidRPr="00C063D5">
              <w:rPr>
                <w:rFonts w:ascii="Liberation Sans" w:hAnsi="Liberation Sans" w:cs="Liberation Sans"/>
                <w:sz w:val="20"/>
                <w:szCs w:val="20"/>
              </w:rPr>
              <w:t>ντων που θα προμηθεύσει, τα οποία δεν χρειάζεται να συνοδεύονται από πιστοποιητικά γνησιότητας·</w:t>
            </w: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sz w:val="20"/>
                <w:szCs w:val="20"/>
              </w:rPr>
              <w:t>Κατά περίπτωση, ο οικονομικός φορέας δηλώνει περαιτέρω ότι θα προσκομίσει τα απαιτούμενα π</w:t>
            </w:r>
            <w:r w:rsidRPr="00C063D5">
              <w:rPr>
                <w:rFonts w:ascii="Liberation Sans" w:hAnsi="Liberation Sans" w:cs="Liberation Sans"/>
                <w:sz w:val="20"/>
                <w:szCs w:val="20"/>
              </w:rPr>
              <w:t>ι</w:t>
            </w:r>
            <w:r w:rsidRPr="00C063D5">
              <w:rPr>
                <w:rFonts w:ascii="Liberation Sans" w:hAnsi="Liberation Sans" w:cs="Liberation Sans"/>
                <w:sz w:val="20"/>
                <w:szCs w:val="20"/>
              </w:rPr>
              <w:t>στοποιητικά γνησιότητας.</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rPr>
                <w:rFonts w:ascii="Liberation Sans" w:hAnsi="Liberation Sans" w:cs="Liberation Sans"/>
                <w:i/>
                <w:sz w:val="20"/>
                <w:szCs w:val="20"/>
              </w:rPr>
            </w:pPr>
          </w:p>
          <w:p w:rsidR="00E00AB5" w:rsidRPr="00C063D5" w:rsidRDefault="00E00AB5" w:rsidP="00AF7AB1">
            <w:pPr>
              <w:widowControl w:val="0"/>
              <w:suppressAutoHyphens w:val="0"/>
              <w:spacing w:after="0"/>
              <w:ind w:firstLine="0"/>
              <w:rPr>
                <w:rFonts w:ascii="Liberation Sans" w:hAnsi="Liberation Sans" w:cs="Liberation Sans"/>
                <w:i/>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(διαδικτυακή διεύθυνση, αρχή ή φορέας έκδοσης, επακριβή στοιχεία αναφοράς των εγγράφων): [……][……][……]</w:t>
            </w:r>
          </w:p>
        </w:tc>
      </w:tr>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xml:space="preserve">12) Για </w:t>
            </w:r>
            <w:r w:rsidRPr="00C063D5">
              <w:rPr>
                <w:rFonts w:ascii="Liberation Sans" w:hAnsi="Liberation Sans" w:cs="Liberation Sans"/>
                <w:b/>
                <w:i/>
                <w:sz w:val="20"/>
                <w:szCs w:val="20"/>
              </w:rPr>
              <w:t>δημόσιες συμβάσεις προμηθειών</w:t>
            </w: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b/>
                <w:sz w:val="20"/>
                <w:szCs w:val="20"/>
              </w:rPr>
            </w:pPr>
            <w:r w:rsidRPr="00C063D5">
              <w:rPr>
                <w:rFonts w:ascii="Liberation Sans" w:hAnsi="Liberation Sans" w:cs="Liberation Sans"/>
                <w:sz w:val="20"/>
                <w:szCs w:val="20"/>
              </w:rPr>
              <w:t xml:space="preserve">Μπορεί ο οικονομικός φορέας να προσκομίσει τα απαιτούμενα </w:t>
            </w:r>
            <w:r w:rsidRPr="00C063D5">
              <w:rPr>
                <w:rFonts w:ascii="Liberation Sans" w:hAnsi="Liberation Sans" w:cs="Liberation Sans"/>
                <w:b/>
                <w:sz w:val="20"/>
                <w:szCs w:val="20"/>
              </w:rPr>
              <w:t>πιστοποιητικά</w:t>
            </w:r>
            <w:r w:rsidRPr="00C063D5">
              <w:rPr>
                <w:rFonts w:ascii="Liberation Sans" w:hAnsi="Liberation Sans" w:cs="Liberation Sans"/>
                <w:sz w:val="20"/>
                <w:szCs w:val="20"/>
              </w:rPr>
              <w:t xml:space="preserve"> που έχουν εκδοθεί από επίσημα </w:t>
            </w:r>
            <w:r w:rsidRPr="00C063D5">
              <w:rPr>
                <w:rFonts w:ascii="Liberation Sans" w:hAnsi="Liberation Sans" w:cs="Liberation Sans"/>
                <w:b/>
                <w:sz w:val="20"/>
                <w:szCs w:val="20"/>
              </w:rPr>
              <w:t>ινστιτούτα ελέγχου ποιότητας</w:t>
            </w:r>
            <w:r w:rsidRPr="00C063D5">
              <w:rPr>
                <w:rFonts w:ascii="Liberation Sans" w:hAnsi="Liberation Sans" w:cs="Liberation Sans"/>
                <w:sz w:val="20"/>
                <w:szCs w:val="20"/>
              </w:rPr>
              <w:t xml:space="preserve"> ή </w:t>
            </w:r>
            <w:r w:rsidRPr="00C063D5">
              <w:rPr>
                <w:rFonts w:ascii="Liberation Sans" w:hAnsi="Liberation Sans" w:cs="Liberation Sans"/>
                <w:sz w:val="20"/>
                <w:szCs w:val="20"/>
              </w:rPr>
              <w:t>υ</w:t>
            </w:r>
            <w:r w:rsidRPr="00C063D5">
              <w:rPr>
                <w:rFonts w:ascii="Liberation Sans" w:hAnsi="Liberation Sans" w:cs="Liberation Sans"/>
                <w:sz w:val="20"/>
                <w:szCs w:val="20"/>
              </w:rPr>
              <w:t>πηρεσίες αναγνωρισμένων ικανοτήτων, με τα οποία βεβαιώνεται η καταλληλότητα των προϊόντων, επ</w:t>
            </w:r>
            <w:r w:rsidRPr="00C063D5">
              <w:rPr>
                <w:rFonts w:ascii="Liberation Sans" w:hAnsi="Liberation Sans" w:cs="Liberation Sans"/>
                <w:sz w:val="20"/>
                <w:szCs w:val="20"/>
              </w:rPr>
              <w:t>α</w:t>
            </w:r>
            <w:r w:rsidRPr="00C063D5">
              <w:rPr>
                <w:rFonts w:ascii="Liberation Sans" w:hAnsi="Liberation Sans" w:cs="Liberation Sans"/>
                <w:sz w:val="20"/>
                <w:szCs w:val="20"/>
              </w:rPr>
              <w:t>ληθευόμενη με παραπομπές στις τεχνικές προδι</w:t>
            </w:r>
            <w:r w:rsidRPr="00C063D5">
              <w:rPr>
                <w:rFonts w:ascii="Liberation Sans" w:hAnsi="Liberation Sans" w:cs="Liberation Sans"/>
                <w:sz w:val="20"/>
                <w:szCs w:val="20"/>
              </w:rPr>
              <w:t>α</w:t>
            </w:r>
            <w:r w:rsidRPr="00C063D5">
              <w:rPr>
                <w:rFonts w:ascii="Liberation Sans" w:hAnsi="Liberation Sans" w:cs="Liberation Sans"/>
                <w:sz w:val="20"/>
                <w:szCs w:val="20"/>
              </w:rPr>
              <w:t>γραφές ή σε πρότυπα, και τα οποία ορίζονται στη σχετική διακήρυξη ή στην πρόσκληση ή στα έγγρ</w:t>
            </w:r>
            <w:r w:rsidRPr="00C063D5">
              <w:rPr>
                <w:rFonts w:ascii="Liberation Sans" w:hAnsi="Liberation Sans" w:cs="Liberation Sans"/>
                <w:sz w:val="20"/>
                <w:szCs w:val="20"/>
              </w:rPr>
              <w:t>α</w:t>
            </w:r>
            <w:r w:rsidRPr="00C063D5">
              <w:rPr>
                <w:rFonts w:ascii="Liberation Sans" w:hAnsi="Liberation Sans" w:cs="Liberation Sans"/>
                <w:sz w:val="20"/>
                <w:szCs w:val="20"/>
              </w:rPr>
              <w:t>φα της σύμβασης που αναφέρονται στη διακήρυξη;</w:t>
            </w:r>
          </w:p>
          <w:p w:rsidR="00E00AB5" w:rsidRPr="00C063D5" w:rsidRDefault="00E00AB5" w:rsidP="00AF7AB1">
            <w:pPr>
              <w:widowControl w:val="0"/>
              <w:suppressAutoHyphens w:val="0"/>
              <w:spacing w:after="0"/>
              <w:ind w:firstLine="0"/>
              <w:rPr>
                <w:rFonts w:ascii="Liberation Sans" w:hAnsi="Liberation Sans" w:cs="Liberation Sans"/>
                <w:i/>
                <w:sz w:val="20"/>
                <w:szCs w:val="20"/>
              </w:rPr>
            </w:pPr>
            <w:r w:rsidRPr="00C063D5">
              <w:rPr>
                <w:rFonts w:ascii="Liberation Sans" w:hAnsi="Liberation Sans" w:cs="Liberation Sans"/>
                <w:b/>
                <w:sz w:val="20"/>
                <w:szCs w:val="20"/>
              </w:rPr>
              <w:t>Εάν όχι</w:t>
            </w:r>
            <w:r w:rsidRPr="00C063D5">
              <w:rPr>
                <w:rFonts w:ascii="Liberation Sans" w:hAnsi="Liberation Sans" w:cs="Liberation Sans"/>
                <w:sz w:val="20"/>
                <w:szCs w:val="20"/>
              </w:rPr>
              <w:t xml:space="preserve">, εξηγήστε τους λόγους και αναφέρετε ποια </w:t>
            </w:r>
            <w:r w:rsidRPr="00C063D5">
              <w:rPr>
                <w:rFonts w:ascii="Liberation Sans" w:hAnsi="Liberation Sans" w:cs="Liberation Sans"/>
                <w:sz w:val="20"/>
                <w:szCs w:val="20"/>
              </w:rPr>
              <w:lastRenderedPageBreak/>
              <w:t>άλλα αποδεικτικά μέσα μπορούν να προσκομ</w:t>
            </w:r>
            <w:r w:rsidRPr="00C063D5">
              <w:rPr>
                <w:rFonts w:ascii="Liberation Sans" w:hAnsi="Liberation Sans" w:cs="Liberation Sans"/>
                <w:sz w:val="20"/>
                <w:szCs w:val="20"/>
              </w:rPr>
              <w:t>ι</w:t>
            </w:r>
            <w:r w:rsidRPr="00C063D5">
              <w:rPr>
                <w:rFonts w:ascii="Liberation Sans" w:hAnsi="Liberation Sans" w:cs="Liberation Sans"/>
                <w:sz w:val="20"/>
                <w:szCs w:val="20"/>
              </w:rPr>
              <w:t>στούν:</w:t>
            </w: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napToGrid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 Ναι [] Όχι</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sz w:val="20"/>
                <w:szCs w:val="20"/>
              </w:rPr>
              <w:t>[….............................................]</w:t>
            </w:r>
          </w:p>
          <w:p w:rsidR="00E00AB5" w:rsidRPr="00C063D5" w:rsidRDefault="00E00AB5" w:rsidP="00AF7AB1">
            <w:pPr>
              <w:widowControl w:val="0"/>
              <w:suppressAutoHyphens w:val="0"/>
              <w:spacing w:after="0"/>
              <w:ind w:firstLine="0"/>
              <w:rPr>
                <w:rFonts w:ascii="Liberation Sans" w:hAnsi="Liberation Sans" w:cs="Liberation Sans"/>
                <w:sz w:val="20"/>
                <w:szCs w:val="20"/>
              </w:rPr>
            </w:pPr>
          </w:p>
          <w:p w:rsidR="004A40BE" w:rsidRPr="00C063D5" w:rsidRDefault="004A40BE" w:rsidP="00AF7AB1">
            <w:pPr>
              <w:widowControl w:val="0"/>
              <w:suppressAutoHyphens w:val="0"/>
              <w:spacing w:after="0"/>
              <w:ind w:firstLine="0"/>
              <w:rPr>
                <w:rFonts w:ascii="Liberation Sans" w:hAnsi="Liberation Sans" w:cs="Liberation Sans"/>
                <w:i/>
                <w:sz w:val="20"/>
                <w:szCs w:val="20"/>
              </w:rPr>
            </w:pPr>
          </w:p>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i/>
                <w:sz w:val="20"/>
                <w:szCs w:val="20"/>
              </w:rPr>
              <w:t>(διαδικτυακή διεύθυνση, αρχή ή φορέας έκδοσης, επακριβή στοιχεία αναφοράς των εγγράφων): [……][……][……]</w:t>
            </w:r>
          </w:p>
        </w:tc>
      </w:tr>
    </w:tbl>
    <w:p w:rsidR="00E00AB5" w:rsidRPr="00C063D5" w:rsidRDefault="00E00AB5" w:rsidP="00AF7AB1">
      <w:pPr>
        <w:pStyle w:val="SectionTitle"/>
        <w:keepNext w:val="0"/>
        <w:widowControl w:val="0"/>
        <w:suppressAutoHyphens w:val="0"/>
        <w:ind w:firstLine="0"/>
        <w:rPr>
          <w:rFonts w:ascii="Liberation Sans" w:hAnsi="Liberation Sans" w:cs="Liberation Sans"/>
          <w:sz w:val="20"/>
          <w:szCs w:val="20"/>
        </w:rPr>
      </w:pPr>
    </w:p>
    <w:p w:rsidR="00E00AB5" w:rsidRPr="00C063D5" w:rsidRDefault="00E00AB5" w:rsidP="00AF7AB1">
      <w:pPr>
        <w:widowControl w:val="0"/>
        <w:suppressAutoHyphens w:val="0"/>
        <w:jc w:val="center"/>
        <w:rPr>
          <w:rFonts w:ascii="Liberation Sans" w:hAnsi="Liberation Sans" w:cs="Liberation Sans"/>
          <w:b/>
          <w:bCs/>
          <w:sz w:val="20"/>
          <w:szCs w:val="20"/>
        </w:rPr>
      </w:pPr>
    </w:p>
    <w:p w:rsidR="00E00AB5" w:rsidRPr="00C063D5" w:rsidRDefault="00E00AB5" w:rsidP="00AF7AB1">
      <w:pPr>
        <w:widowControl w:val="0"/>
        <w:suppressAutoHyphens w:val="0"/>
        <w:jc w:val="center"/>
        <w:rPr>
          <w:rFonts w:ascii="Liberation Sans" w:hAnsi="Liberation Sans" w:cs="Liberation Sans"/>
          <w:b/>
          <w:i/>
          <w:sz w:val="20"/>
          <w:szCs w:val="20"/>
        </w:rPr>
      </w:pPr>
      <w:r w:rsidRPr="00C063D5">
        <w:rPr>
          <w:rFonts w:ascii="Liberation Sans" w:hAnsi="Liberation Sans" w:cs="Liberation Sans"/>
          <w:b/>
          <w:bCs/>
          <w:sz w:val="20"/>
          <w:szCs w:val="20"/>
        </w:rPr>
        <w:t>Δ: Συστήματα διασφάλισης ποιότητας και πρότυπα περιβαλλοντικής διαχείρισης</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rPr>
      </w:pPr>
      <w:r w:rsidRPr="00C063D5">
        <w:rPr>
          <w:rFonts w:ascii="Liberation Sans" w:hAnsi="Liberation Sans" w:cs="Liberation Sans"/>
          <w:b/>
          <w:i/>
          <w:sz w:val="20"/>
          <w:szCs w:val="20"/>
        </w:rPr>
        <w:t xml:space="preserve">Ο οικονομικός φορέας πρέπει να παράσχει πληροφορίες </w:t>
      </w:r>
      <w:r w:rsidRPr="00C063D5">
        <w:rPr>
          <w:rFonts w:ascii="Liberation Sans" w:hAnsi="Liberation Sans" w:cs="Liberation Sans"/>
          <w:b/>
          <w:sz w:val="20"/>
          <w:szCs w:val="20"/>
          <w:u w:val="single"/>
        </w:rPr>
        <w:t>μόνον</w:t>
      </w:r>
      <w:r w:rsidRPr="00C063D5">
        <w:rPr>
          <w:rFonts w:ascii="Liberation Sans" w:hAnsi="Liberation Sans" w:cs="Liberation Sans"/>
          <w:b/>
          <w:i/>
          <w:sz w:val="20"/>
          <w:szCs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2A46A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A46A1" w:rsidRDefault="00E00AB5" w:rsidP="00AF7AB1">
            <w:pPr>
              <w:widowControl w:val="0"/>
              <w:suppressAutoHyphens w:val="0"/>
              <w:spacing w:after="0"/>
              <w:ind w:firstLine="0"/>
              <w:rPr>
                <w:rFonts w:ascii="Liberation Sans" w:hAnsi="Liberation Sans" w:cs="Liberation Sans"/>
                <w:b/>
                <w:strike/>
                <w:color w:val="000000"/>
                <w:kern w:val="20"/>
                <w:sz w:val="20"/>
                <w:szCs w:val="20"/>
              </w:rPr>
            </w:pPr>
            <w:r w:rsidRPr="002A46A1">
              <w:rPr>
                <w:rFonts w:ascii="Liberation Sans" w:hAnsi="Liberation Sans" w:cs="Liberation Sans"/>
                <w:strike/>
                <w:color w:val="000000"/>
                <w:kern w:val="20"/>
                <w:sz w:val="20"/>
                <w:szCs w:val="20"/>
              </w:rPr>
              <w:t>Θα είναι σε θέση ο οικονομικός φορέας να προσκ</w:t>
            </w:r>
            <w:r w:rsidRPr="002A46A1">
              <w:rPr>
                <w:rFonts w:ascii="Liberation Sans" w:hAnsi="Liberation Sans" w:cs="Liberation Sans"/>
                <w:strike/>
                <w:color w:val="000000"/>
                <w:kern w:val="20"/>
                <w:sz w:val="20"/>
                <w:szCs w:val="20"/>
              </w:rPr>
              <w:t>ο</w:t>
            </w:r>
            <w:r w:rsidRPr="002A46A1">
              <w:rPr>
                <w:rFonts w:ascii="Liberation Sans" w:hAnsi="Liberation Sans" w:cs="Liberation Sans"/>
                <w:strike/>
                <w:color w:val="000000"/>
                <w:kern w:val="20"/>
                <w:sz w:val="20"/>
                <w:szCs w:val="20"/>
              </w:rPr>
              <w:t xml:space="preserve">μίσει </w:t>
            </w:r>
            <w:r w:rsidRPr="002A46A1">
              <w:rPr>
                <w:rFonts w:ascii="Liberation Sans" w:hAnsi="Liberation Sans" w:cs="Liberation Sans"/>
                <w:b/>
                <w:strike/>
                <w:color w:val="000000"/>
                <w:kern w:val="20"/>
                <w:sz w:val="20"/>
                <w:szCs w:val="20"/>
              </w:rPr>
              <w:t>πιστοποιητικά</w:t>
            </w:r>
            <w:r w:rsidRPr="002A46A1">
              <w:rPr>
                <w:rFonts w:ascii="Liberation Sans" w:hAnsi="Liberation Sans" w:cs="Liberation Sans"/>
                <w:strike/>
                <w:color w:val="000000"/>
                <w:kern w:val="20"/>
                <w:sz w:val="20"/>
                <w:szCs w:val="20"/>
              </w:rPr>
              <w:t xml:space="preserve"> που έχουν εκδοθεί από αν</w:t>
            </w:r>
            <w:r w:rsidRPr="002A46A1">
              <w:rPr>
                <w:rFonts w:ascii="Liberation Sans" w:hAnsi="Liberation Sans" w:cs="Liberation Sans"/>
                <w:strike/>
                <w:color w:val="000000"/>
                <w:kern w:val="20"/>
                <w:sz w:val="20"/>
                <w:szCs w:val="20"/>
              </w:rPr>
              <w:t>ε</w:t>
            </w:r>
            <w:r w:rsidRPr="002A46A1">
              <w:rPr>
                <w:rFonts w:ascii="Liberation Sans" w:hAnsi="Liberation Sans" w:cs="Liberation Sans"/>
                <w:strike/>
                <w:color w:val="000000"/>
                <w:kern w:val="20"/>
                <w:sz w:val="20"/>
                <w:szCs w:val="20"/>
              </w:rPr>
              <w:t>ξάρτητους οργανισμούς που βεβαιώνουν ότι ο οικ</w:t>
            </w:r>
            <w:r w:rsidRPr="002A46A1">
              <w:rPr>
                <w:rFonts w:ascii="Liberation Sans" w:hAnsi="Liberation Sans" w:cs="Liberation Sans"/>
                <w:strike/>
                <w:color w:val="000000"/>
                <w:kern w:val="20"/>
                <w:sz w:val="20"/>
                <w:szCs w:val="20"/>
              </w:rPr>
              <w:t>ο</w:t>
            </w:r>
            <w:r w:rsidRPr="002A46A1">
              <w:rPr>
                <w:rFonts w:ascii="Liberation Sans" w:hAnsi="Liberation Sans" w:cs="Liberation Sans"/>
                <w:strike/>
                <w:color w:val="000000"/>
                <w:kern w:val="20"/>
                <w:sz w:val="20"/>
                <w:szCs w:val="20"/>
              </w:rPr>
              <w:t xml:space="preserve">νομικός φορέας συμμορφώνεται με τα απαιτούμενα </w:t>
            </w:r>
            <w:r w:rsidRPr="002A46A1">
              <w:rPr>
                <w:rFonts w:ascii="Liberation Sans" w:hAnsi="Liberation Sans" w:cs="Liberation Sans"/>
                <w:b/>
                <w:strike/>
                <w:color w:val="000000"/>
                <w:kern w:val="20"/>
                <w:sz w:val="20"/>
                <w:szCs w:val="20"/>
              </w:rPr>
              <w:t>πρότυπα διασφάλισης ποιότητας</w:t>
            </w:r>
            <w:r w:rsidRPr="002A46A1">
              <w:rPr>
                <w:rFonts w:ascii="Liberation Sans" w:hAnsi="Liberation Sans" w:cs="Liberation Sans"/>
                <w:strike/>
                <w:color w:val="000000"/>
                <w:kern w:val="20"/>
                <w:sz w:val="20"/>
                <w:szCs w:val="20"/>
              </w:rPr>
              <w:t>, συμπεριλα</w:t>
            </w:r>
            <w:r w:rsidRPr="002A46A1">
              <w:rPr>
                <w:rFonts w:ascii="Liberation Sans" w:hAnsi="Liberation Sans" w:cs="Liberation Sans"/>
                <w:strike/>
                <w:color w:val="000000"/>
                <w:kern w:val="20"/>
                <w:sz w:val="20"/>
                <w:szCs w:val="20"/>
              </w:rPr>
              <w:t>μ</w:t>
            </w:r>
            <w:r w:rsidRPr="002A46A1">
              <w:rPr>
                <w:rFonts w:ascii="Liberation Sans" w:hAnsi="Liberation Sans" w:cs="Liberation Sans"/>
                <w:strike/>
                <w:color w:val="000000"/>
                <w:kern w:val="20"/>
                <w:sz w:val="20"/>
                <w:szCs w:val="20"/>
              </w:rPr>
              <w:t>βανομένης της προσβασιμότητας για άτομα με ειδ</w:t>
            </w:r>
            <w:r w:rsidRPr="002A46A1">
              <w:rPr>
                <w:rFonts w:ascii="Liberation Sans" w:hAnsi="Liberation Sans" w:cs="Liberation Sans"/>
                <w:strike/>
                <w:color w:val="000000"/>
                <w:kern w:val="20"/>
                <w:sz w:val="20"/>
                <w:szCs w:val="20"/>
              </w:rPr>
              <w:t>ι</w:t>
            </w:r>
            <w:r w:rsidRPr="002A46A1">
              <w:rPr>
                <w:rFonts w:ascii="Liberation Sans" w:hAnsi="Liberation Sans" w:cs="Liberation Sans"/>
                <w:strike/>
                <w:color w:val="000000"/>
                <w:kern w:val="20"/>
                <w:sz w:val="20"/>
                <w:szCs w:val="20"/>
              </w:rPr>
              <w:t>κές ανάγκες;</w:t>
            </w:r>
          </w:p>
          <w:p w:rsidR="00E00AB5" w:rsidRPr="002A46A1" w:rsidRDefault="00E00AB5" w:rsidP="00AF7AB1">
            <w:pPr>
              <w:widowControl w:val="0"/>
              <w:suppressAutoHyphens w:val="0"/>
              <w:spacing w:after="0"/>
              <w:ind w:firstLine="0"/>
              <w:rPr>
                <w:rFonts w:ascii="Liberation Sans" w:hAnsi="Liberation Sans" w:cs="Liberation Sans"/>
                <w:i/>
                <w:strike/>
                <w:color w:val="000000"/>
                <w:kern w:val="20"/>
                <w:sz w:val="20"/>
                <w:szCs w:val="20"/>
              </w:rPr>
            </w:pPr>
            <w:r w:rsidRPr="002A46A1">
              <w:rPr>
                <w:rFonts w:ascii="Liberation Sans" w:hAnsi="Liberation Sans" w:cs="Liberation Sans"/>
                <w:b/>
                <w:strike/>
                <w:color w:val="000000"/>
                <w:kern w:val="20"/>
                <w:sz w:val="20"/>
                <w:szCs w:val="20"/>
              </w:rPr>
              <w:t>Εάν όχι</w:t>
            </w:r>
            <w:r w:rsidRPr="002A46A1">
              <w:rPr>
                <w:rFonts w:ascii="Liberation Sans" w:hAnsi="Liberation Sans" w:cs="Liberation Sans"/>
                <w:strike/>
                <w:color w:val="000000"/>
                <w:kern w:val="20"/>
                <w:sz w:val="20"/>
                <w:szCs w:val="20"/>
              </w:rPr>
              <w:t>, εξηγήστε τους λόγους και διευκρινίστε ποια άλλα αποδεικτικά μέσα μπορούν να προσκ</w:t>
            </w:r>
            <w:r w:rsidRPr="002A46A1">
              <w:rPr>
                <w:rFonts w:ascii="Liberation Sans" w:hAnsi="Liberation Sans" w:cs="Liberation Sans"/>
                <w:strike/>
                <w:color w:val="000000"/>
                <w:kern w:val="20"/>
                <w:sz w:val="20"/>
                <w:szCs w:val="20"/>
              </w:rPr>
              <w:t>ο</w:t>
            </w:r>
            <w:r w:rsidRPr="002A46A1">
              <w:rPr>
                <w:rFonts w:ascii="Liberation Sans" w:hAnsi="Liberation Sans" w:cs="Liberation Sans"/>
                <w:strike/>
                <w:color w:val="000000"/>
                <w:kern w:val="20"/>
                <w:sz w:val="20"/>
                <w:szCs w:val="20"/>
              </w:rPr>
              <w:t>μιστούν όσον αφορά το σύστημα διασφάλισης ποιότητας:</w:t>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i/>
                <w:strike/>
                <w:color w:val="000000"/>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2A46A1">
              <w:rPr>
                <w:rFonts w:ascii="Liberation Sans" w:hAnsi="Liberation Sans" w:cs="Liberation Sans"/>
                <w:strike/>
                <w:kern w:val="20"/>
                <w:sz w:val="20"/>
                <w:szCs w:val="20"/>
              </w:rPr>
              <w:t>[] Ναι [] Όχι</w:t>
            </w: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r w:rsidRPr="002A46A1">
              <w:rPr>
                <w:rFonts w:ascii="Liberation Sans" w:hAnsi="Liberation Sans" w:cs="Liberation Sans"/>
                <w:strike/>
                <w:kern w:val="20"/>
                <w:sz w:val="20"/>
                <w:szCs w:val="20"/>
              </w:rPr>
              <w:t>[……] [……]</w:t>
            </w: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2A46A1">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 [……][……][……]</w:t>
            </w:r>
          </w:p>
        </w:tc>
      </w:tr>
      <w:tr w:rsidR="00E00AB5" w:rsidRPr="002A46A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A46A1" w:rsidRDefault="00E00AB5" w:rsidP="00AF7AB1">
            <w:pPr>
              <w:widowControl w:val="0"/>
              <w:suppressAutoHyphens w:val="0"/>
              <w:spacing w:after="0"/>
              <w:ind w:firstLine="0"/>
              <w:rPr>
                <w:rFonts w:ascii="Liberation Sans" w:hAnsi="Liberation Sans" w:cs="Liberation Sans"/>
                <w:b/>
                <w:strike/>
                <w:kern w:val="20"/>
                <w:sz w:val="20"/>
                <w:szCs w:val="20"/>
              </w:rPr>
            </w:pPr>
            <w:r w:rsidRPr="002A46A1">
              <w:rPr>
                <w:rFonts w:ascii="Liberation Sans" w:hAnsi="Liberation Sans" w:cs="Liberation Sans"/>
                <w:strike/>
                <w:kern w:val="20"/>
                <w:sz w:val="20"/>
                <w:szCs w:val="20"/>
              </w:rPr>
              <w:t>Θα είναι σε θέση ο οικονομικός φορέας να προσκ</w:t>
            </w:r>
            <w:r w:rsidRPr="002A46A1">
              <w:rPr>
                <w:rFonts w:ascii="Liberation Sans" w:hAnsi="Liberation Sans" w:cs="Liberation Sans"/>
                <w:strike/>
                <w:kern w:val="20"/>
                <w:sz w:val="20"/>
                <w:szCs w:val="20"/>
              </w:rPr>
              <w:t>ο</w:t>
            </w:r>
            <w:r w:rsidRPr="002A46A1">
              <w:rPr>
                <w:rFonts w:ascii="Liberation Sans" w:hAnsi="Liberation Sans" w:cs="Liberation Sans"/>
                <w:strike/>
                <w:kern w:val="20"/>
                <w:sz w:val="20"/>
                <w:szCs w:val="20"/>
              </w:rPr>
              <w:t xml:space="preserve">μίσει </w:t>
            </w:r>
            <w:r w:rsidRPr="002A46A1">
              <w:rPr>
                <w:rFonts w:ascii="Liberation Sans" w:hAnsi="Liberation Sans" w:cs="Liberation Sans"/>
                <w:b/>
                <w:strike/>
                <w:kern w:val="20"/>
                <w:sz w:val="20"/>
                <w:szCs w:val="20"/>
              </w:rPr>
              <w:t>πιστοποιητικά</w:t>
            </w:r>
            <w:r w:rsidRPr="002A46A1">
              <w:rPr>
                <w:rFonts w:ascii="Liberation Sans" w:hAnsi="Liberation Sans" w:cs="Liberation Sans"/>
                <w:strike/>
                <w:kern w:val="20"/>
                <w:sz w:val="20"/>
                <w:szCs w:val="20"/>
              </w:rPr>
              <w:t xml:space="preserve"> που έχουν εκδοθεί από αν</w:t>
            </w:r>
            <w:r w:rsidRPr="002A46A1">
              <w:rPr>
                <w:rFonts w:ascii="Liberation Sans" w:hAnsi="Liberation Sans" w:cs="Liberation Sans"/>
                <w:strike/>
                <w:kern w:val="20"/>
                <w:sz w:val="20"/>
                <w:szCs w:val="20"/>
              </w:rPr>
              <w:t>ε</w:t>
            </w:r>
            <w:r w:rsidRPr="002A46A1">
              <w:rPr>
                <w:rFonts w:ascii="Liberation Sans" w:hAnsi="Liberation Sans" w:cs="Liberation Sans"/>
                <w:strike/>
                <w:kern w:val="20"/>
                <w:sz w:val="20"/>
                <w:szCs w:val="20"/>
              </w:rPr>
              <w:t>ξάρτητους οργανισμούς που βεβαιώνουν ότι ο οικ</w:t>
            </w:r>
            <w:r w:rsidRPr="002A46A1">
              <w:rPr>
                <w:rFonts w:ascii="Liberation Sans" w:hAnsi="Liberation Sans" w:cs="Liberation Sans"/>
                <w:strike/>
                <w:kern w:val="20"/>
                <w:sz w:val="20"/>
                <w:szCs w:val="20"/>
              </w:rPr>
              <w:t>ο</w:t>
            </w:r>
            <w:r w:rsidRPr="002A46A1">
              <w:rPr>
                <w:rFonts w:ascii="Liberation Sans" w:hAnsi="Liberation Sans" w:cs="Liberation Sans"/>
                <w:strike/>
                <w:kern w:val="20"/>
                <w:sz w:val="20"/>
                <w:szCs w:val="20"/>
              </w:rPr>
              <w:t xml:space="preserve">νομικός φορέας συμμορφώνεται με τα απαιτούμενα </w:t>
            </w:r>
            <w:r w:rsidRPr="002A46A1">
              <w:rPr>
                <w:rFonts w:ascii="Liberation Sans" w:hAnsi="Liberation Sans" w:cs="Liberation Sans"/>
                <w:b/>
                <w:strike/>
                <w:kern w:val="20"/>
                <w:sz w:val="20"/>
                <w:szCs w:val="20"/>
              </w:rPr>
              <w:t>συστήματα ή πρότυπα περιβαλλοντικής διαχε</w:t>
            </w:r>
            <w:r w:rsidRPr="002A46A1">
              <w:rPr>
                <w:rFonts w:ascii="Liberation Sans" w:hAnsi="Liberation Sans" w:cs="Liberation Sans"/>
                <w:b/>
                <w:strike/>
                <w:kern w:val="20"/>
                <w:sz w:val="20"/>
                <w:szCs w:val="20"/>
              </w:rPr>
              <w:t>ί</w:t>
            </w:r>
            <w:r w:rsidRPr="002A46A1">
              <w:rPr>
                <w:rFonts w:ascii="Liberation Sans" w:hAnsi="Liberation Sans" w:cs="Liberation Sans"/>
                <w:b/>
                <w:strike/>
                <w:kern w:val="20"/>
                <w:sz w:val="20"/>
                <w:szCs w:val="20"/>
              </w:rPr>
              <w:t>ρισης</w:t>
            </w:r>
            <w:r w:rsidRPr="002A46A1">
              <w:rPr>
                <w:rFonts w:ascii="Liberation Sans" w:hAnsi="Liberation Sans" w:cs="Liberation Sans"/>
                <w:strike/>
                <w:kern w:val="20"/>
                <w:sz w:val="20"/>
                <w:szCs w:val="20"/>
              </w:rPr>
              <w:t>;</w:t>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b/>
                <w:strike/>
                <w:kern w:val="20"/>
                <w:sz w:val="20"/>
                <w:szCs w:val="20"/>
              </w:rPr>
              <w:t>Εάν όχι</w:t>
            </w:r>
            <w:r w:rsidRPr="002A46A1">
              <w:rPr>
                <w:rFonts w:ascii="Liberation Sans" w:hAnsi="Liberation Sans" w:cs="Liberation Sans"/>
                <w:strike/>
                <w:kern w:val="20"/>
                <w:sz w:val="20"/>
                <w:szCs w:val="20"/>
              </w:rPr>
              <w:t>, εξηγήστε τους λόγους και διευκρινίστε ποια άλλα αποδεικτικά μέσα μπορούν να προσκ</w:t>
            </w:r>
            <w:r w:rsidRPr="002A46A1">
              <w:rPr>
                <w:rFonts w:ascii="Liberation Sans" w:hAnsi="Liberation Sans" w:cs="Liberation Sans"/>
                <w:strike/>
                <w:kern w:val="20"/>
                <w:sz w:val="20"/>
                <w:szCs w:val="20"/>
              </w:rPr>
              <w:t>ο</w:t>
            </w:r>
            <w:r w:rsidRPr="002A46A1">
              <w:rPr>
                <w:rFonts w:ascii="Liberation Sans" w:hAnsi="Liberation Sans" w:cs="Liberation Sans"/>
                <w:strike/>
                <w:kern w:val="20"/>
                <w:sz w:val="20"/>
                <w:szCs w:val="20"/>
              </w:rPr>
              <w:t xml:space="preserve">μιστούν όσον αφορά τα </w:t>
            </w:r>
            <w:r w:rsidRPr="002A46A1">
              <w:rPr>
                <w:rFonts w:ascii="Liberation Sans" w:hAnsi="Liberation Sans" w:cs="Liberation Sans"/>
                <w:b/>
                <w:strike/>
                <w:kern w:val="20"/>
                <w:sz w:val="20"/>
                <w:szCs w:val="20"/>
              </w:rPr>
              <w:t>συστήματα ή πρότυπα περιβαλλοντικής διαχείρισης</w:t>
            </w:r>
            <w:r w:rsidRPr="002A46A1">
              <w:rPr>
                <w:rFonts w:ascii="Liberation Sans" w:hAnsi="Liberation Sans" w:cs="Liberation Sans"/>
                <w:strike/>
                <w:kern w:val="20"/>
                <w:sz w:val="20"/>
                <w:szCs w:val="20"/>
              </w:rPr>
              <w:t>:</w:t>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i/>
                <w:strike/>
                <w:kern w:val="20"/>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2A46A1">
              <w:rPr>
                <w:rFonts w:ascii="Liberation Sans" w:hAnsi="Liberation Sans" w:cs="Liberation Sans"/>
                <w:strike/>
                <w:kern w:val="20"/>
                <w:sz w:val="20"/>
                <w:szCs w:val="20"/>
              </w:rPr>
              <w:t>[] Ναι [] Όχι</w:t>
            </w: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r w:rsidRPr="002A46A1">
              <w:rPr>
                <w:rFonts w:ascii="Liberation Sans" w:hAnsi="Liberation Sans" w:cs="Liberation Sans"/>
                <w:strike/>
                <w:kern w:val="20"/>
                <w:sz w:val="20"/>
                <w:szCs w:val="20"/>
              </w:rPr>
              <w:t>[……] [……]</w:t>
            </w: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i/>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i/>
                <w:strike/>
                <w:kern w:val="20"/>
                <w:sz w:val="20"/>
                <w:szCs w:val="20"/>
              </w:rPr>
            </w:pPr>
          </w:p>
          <w:p w:rsidR="004A40BE" w:rsidRPr="002A46A1" w:rsidRDefault="004A40BE" w:rsidP="00AF7AB1">
            <w:pPr>
              <w:widowControl w:val="0"/>
              <w:suppressAutoHyphens w:val="0"/>
              <w:spacing w:after="0"/>
              <w:ind w:firstLine="0"/>
              <w:jc w:val="left"/>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jc w:val="left"/>
              <w:rPr>
                <w:rFonts w:ascii="Liberation Sans" w:hAnsi="Liberation Sans" w:cs="Liberation Sans"/>
                <w:strike/>
                <w:kern w:val="20"/>
                <w:sz w:val="20"/>
                <w:szCs w:val="20"/>
              </w:rPr>
            </w:pPr>
            <w:r w:rsidRPr="002A46A1">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 [……][……][……]</w:t>
            </w:r>
          </w:p>
        </w:tc>
      </w:tr>
    </w:tbl>
    <w:p w:rsidR="00D93478" w:rsidRPr="00C063D5" w:rsidRDefault="00D93478" w:rsidP="00AF7AB1">
      <w:pPr>
        <w:widowControl w:val="0"/>
        <w:suppressAutoHyphens w:val="0"/>
        <w:ind w:firstLine="0"/>
        <w:jc w:val="center"/>
        <w:rPr>
          <w:rFonts w:ascii="Liberation Sans" w:hAnsi="Liberation Sans" w:cs="Liberation Sans"/>
          <w:sz w:val="20"/>
          <w:szCs w:val="20"/>
        </w:rPr>
      </w:pPr>
    </w:p>
    <w:p w:rsidR="00D93478" w:rsidRPr="00C063D5" w:rsidRDefault="00D93478">
      <w:pPr>
        <w:suppressAutoHyphens w:val="0"/>
        <w:spacing w:after="0" w:line="240" w:lineRule="auto"/>
        <w:ind w:firstLine="0"/>
        <w:jc w:val="left"/>
        <w:rPr>
          <w:rFonts w:ascii="Liberation Sans" w:hAnsi="Liberation Sans" w:cs="Liberation Sans"/>
          <w:sz w:val="20"/>
          <w:szCs w:val="20"/>
        </w:rPr>
      </w:pPr>
      <w:r w:rsidRPr="00C063D5">
        <w:rPr>
          <w:rFonts w:ascii="Liberation Sans" w:hAnsi="Liberation Sans" w:cs="Liberation Sans"/>
          <w:sz w:val="20"/>
          <w:szCs w:val="20"/>
        </w:rPr>
        <w:br w:type="page"/>
      </w:r>
    </w:p>
    <w:p w:rsidR="00E00AB5" w:rsidRPr="00C063D5" w:rsidRDefault="00E00AB5" w:rsidP="00AF7AB1">
      <w:pPr>
        <w:widowControl w:val="0"/>
        <w:suppressAutoHyphens w:val="0"/>
        <w:ind w:firstLine="0"/>
        <w:jc w:val="center"/>
        <w:rPr>
          <w:rFonts w:ascii="Liberation Sans" w:hAnsi="Liberation Sans" w:cs="Liberation Sans"/>
          <w:b/>
          <w:i/>
          <w:sz w:val="20"/>
          <w:szCs w:val="20"/>
        </w:rPr>
      </w:pPr>
      <w:r w:rsidRPr="00C063D5">
        <w:rPr>
          <w:rFonts w:ascii="Liberation Sans" w:hAnsi="Liberation Sans" w:cs="Liberation Sans"/>
          <w:b/>
          <w:bCs/>
          <w:sz w:val="20"/>
          <w:szCs w:val="20"/>
        </w:rPr>
        <w:lastRenderedPageBreak/>
        <w:t>Μέρος V: Περιορισμός του αριθμού των πληρούντων τα κριτήρια επιλογής υποψηφίων</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i/>
          <w:sz w:val="20"/>
          <w:szCs w:val="20"/>
          <w:u w:val="single"/>
        </w:rPr>
      </w:pPr>
      <w:r w:rsidRPr="00C063D5">
        <w:rPr>
          <w:rFonts w:ascii="Liberation Sans" w:hAnsi="Liberation Sans" w:cs="Liberation Sans"/>
          <w:b/>
          <w:i/>
          <w:sz w:val="20"/>
          <w:szCs w:val="20"/>
        </w:rPr>
        <w:t xml:space="preserve">Ο οικονομικός φορέας πρέπει να παράσχει πληροφορίες </w:t>
      </w:r>
      <w:r w:rsidRPr="00C063D5">
        <w:rPr>
          <w:rFonts w:ascii="Liberation Sans" w:hAnsi="Liberation Sans" w:cs="Liberation Sans"/>
          <w:b/>
          <w:sz w:val="20"/>
          <w:szCs w:val="20"/>
          <w:u w:val="single"/>
        </w:rPr>
        <w:t>μόνον</w:t>
      </w:r>
      <w:r w:rsidRPr="00C063D5">
        <w:rPr>
          <w:rFonts w:ascii="Liberation Sans" w:hAnsi="Liberation Sans" w:cs="Liberation Sans"/>
          <w:b/>
          <w:i/>
          <w:sz w:val="20"/>
          <w:szCs w:val="20"/>
        </w:rPr>
        <w:t xml:space="preserve"> όταν η αναθέτουσα αρχή ή ο αναθ</w:t>
      </w:r>
      <w:r w:rsidRPr="00C063D5">
        <w:rPr>
          <w:rFonts w:ascii="Liberation Sans" w:hAnsi="Liberation Sans" w:cs="Liberation Sans"/>
          <w:b/>
          <w:i/>
          <w:sz w:val="20"/>
          <w:szCs w:val="20"/>
        </w:rPr>
        <w:t>έ</w:t>
      </w:r>
      <w:r w:rsidRPr="00C063D5">
        <w:rPr>
          <w:rFonts w:ascii="Liberation Sans" w:hAnsi="Liberation Sans" w:cs="Liberation Sans"/>
          <w:b/>
          <w:i/>
          <w:sz w:val="20"/>
          <w:szCs w:val="20"/>
        </w:rPr>
        <w:t>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w:t>
      </w:r>
      <w:r w:rsidRPr="00C063D5">
        <w:rPr>
          <w:rFonts w:ascii="Liberation Sans" w:hAnsi="Liberation Sans" w:cs="Liberation Sans"/>
          <w:b/>
          <w:i/>
          <w:sz w:val="20"/>
          <w:szCs w:val="20"/>
        </w:rPr>
        <w:t>ά</w:t>
      </w:r>
      <w:r w:rsidRPr="00C063D5">
        <w:rPr>
          <w:rFonts w:ascii="Liberation Sans" w:hAnsi="Liberation Sans" w:cs="Liberation Sans"/>
          <w:b/>
          <w:i/>
          <w:sz w:val="20"/>
          <w:szCs w:val="20"/>
        </w:rPr>
        <w:t>λουν προσφορά ή να συμμετάσχουν στον διάλογο. Οι πληροφορίες αυτές, οι οποίες μπορούν να σ</w:t>
      </w:r>
      <w:r w:rsidRPr="00C063D5">
        <w:rPr>
          <w:rFonts w:ascii="Liberation Sans" w:hAnsi="Liberation Sans" w:cs="Liberation Sans"/>
          <w:b/>
          <w:i/>
          <w:sz w:val="20"/>
          <w:szCs w:val="20"/>
        </w:rPr>
        <w:t>υ</w:t>
      </w:r>
      <w:r w:rsidRPr="00C063D5">
        <w:rPr>
          <w:rFonts w:ascii="Liberation Sans" w:hAnsi="Liberation Sans" w:cs="Liberation Sans"/>
          <w:b/>
          <w:i/>
          <w:sz w:val="20"/>
          <w:szCs w:val="20"/>
        </w:rPr>
        <w:t>νοδεύονται από απαιτήσεις όσον αφορά τα πιστοποιητικά (ή το είδος τους) ή τις μορφές αποδεικτ</w:t>
      </w:r>
      <w:r w:rsidRPr="00C063D5">
        <w:rPr>
          <w:rFonts w:ascii="Liberation Sans" w:hAnsi="Liberation Sans" w:cs="Liberation Sans"/>
          <w:b/>
          <w:i/>
          <w:sz w:val="20"/>
          <w:szCs w:val="20"/>
        </w:rPr>
        <w:t>ι</w:t>
      </w:r>
      <w:r w:rsidRPr="00C063D5">
        <w:rPr>
          <w:rFonts w:ascii="Liberation Sans" w:hAnsi="Liberation Sans" w:cs="Liberation Sans"/>
          <w:b/>
          <w:i/>
          <w:sz w:val="20"/>
          <w:szCs w:val="20"/>
        </w:rPr>
        <w:t xml:space="preserve">κών εγγράφων, </w:t>
      </w:r>
      <w:r w:rsidRPr="00C063D5">
        <w:rPr>
          <w:rFonts w:ascii="Liberation Sans" w:hAnsi="Liberation Sans" w:cs="Liberation Sans"/>
          <w:b/>
          <w:sz w:val="20"/>
          <w:szCs w:val="20"/>
        </w:rPr>
        <w:t>εφόσον συντρέχει περίπτωση</w:t>
      </w:r>
      <w:r w:rsidRPr="00C063D5">
        <w:rPr>
          <w:rFonts w:ascii="Liberation Sans" w:hAnsi="Liberation Sans" w:cs="Liberation Sans"/>
          <w:b/>
          <w:i/>
          <w:sz w:val="20"/>
          <w:szCs w:val="20"/>
        </w:rPr>
        <w:t>,</w:t>
      </w:r>
      <w:r w:rsidRPr="00C063D5">
        <w:rPr>
          <w:rFonts w:ascii="Liberation Sans" w:hAnsi="Liberation Sans" w:cs="Liberation Sans"/>
          <w:b/>
          <w:i/>
          <w:sz w:val="20"/>
          <w:szCs w:val="20"/>
          <w:u w:val="single"/>
        </w:rPr>
        <w:t xml:space="preserve"> </w:t>
      </w:r>
      <w:r w:rsidRPr="00C063D5">
        <w:rPr>
          <w:rFonts w:ascii="Liberation Sans" w:hAnsi="Liberation Sans" w:cs="Liberation Sans"/>
          <w:b/>
          <w:i/>
          <w:sz w:val="20"/>
          <w:szCs w:val="20"/>
        </w:rPr>
        <w:t>που θα πρέπει να προσκομιστούν, ορίζονται στη σχ</w:t>
      </w:r>
      <w:r w:rsidRPr="00C063D5">
        <w:rPr>
          <w:rFonts w:ascii="Liberation Sans" w:hAnsi="Liberation Sans" w:cs="Liberation Sans"/>
          <w:b/>
          <w:i/>
          <w:sz w:val="20"/>
          <w:szCs w:val="20"/>
        </w:rPr>
        <w:t>ε</w:t>
      </w:r>
      <w:r w:rsidRPr="00C063D5">
        <w:rPr>
          <w:rFonts w:ascii="Liberation Sans" w:hAnsi="Liberation Sans" w:cs="Liberation Sans"/>
          <w:b/>
          <w:i/>
          <w:sz w:val="20"/>
          <w:szCs w:val="20"/>
        </w:rPr>
        <w:t>τική διακήρυξη  ή στην πρόσκληση ή στα έγγραφα της σύμβασης.</w:t>
      </w:r>
    </w:p>
    <w:p w:rsidR="00E00AB5" w:rsidRPr="00C063D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rFonts w:ascii="Liberation Sans" w:hAnsi="Liberation Sans" w:cs="Liberation Sans"/>
          <w:b/>
          <w:sz w:val="20"/>
          <w:szCs w:val="20"/>
        </w:rPr>
      </w:pPr>
      <w:r w:rsidRPr="00C063D5">
        <w:rPr>
          <w:rFonts w:ascii="Liberation Sans" w:hAnsi="Liberation Sans" w:cs="Liberation Sans"/>
          <w:b/>
          <w:i/>
          <w:sz w:val="20"/>
          <w:szCs w:val="20"/>
          <w:u w:val="single"/>
        </w:rPr>
        <w:t>Για κλειστές διαδικασίες, ανταγωνιστικές διαδικασίες με διαπραγμάτευση, διαδικασίες ανταγωνιστ</w:t>
      </w:r>
      <w:r w:rsidRPr="00C063D5">
        <w:rPr>
          <w:rFonts w:ascii="Liberation Sans" w:hAnsi="Liberation Sans" w:cs="Liberation Sans"/>
          <w:b/>
          <w:i/>
          <w:sz w:val="20"/>
          <w:szCs w:val="20"/>
          <w:u w:val="single"/>
        </w:rPr>
        <w:t>ι</w:t>
      </w:r>
      <w:r w:rsidRPr="00C063D5">
        <w:rPr>
          <w:rFonts w:ascii="Liberation Sans" w:hAnsi="Liberation Sans" w:cs="Liberation Sans"/>
          <w:b/>
          <w:i/>
          <w:sz w:val="20"/>
          <w:szCs w:val="20"/>
          <w:u w:val="single"/>
        </w:rPr>
        <w:t>κού διαλόγου και συμπράξεις καινοτομίας μόνον:</w:t>
      </w:r>
    </w:p>
    <w:p w:rsidR="00E00AB5" w:rsidRPr="00C063D5" w:rsidRDefault="00E00AB5" w:rsidP="00AF7AB1">
      <w:pPr>
        <w:widowControl w:val="0"/>
        <w:suppressAutoHyphens w:val="0"/>
        <w:ind w:firstLine="0"/>
        <w:rPr>
          <w:rFonts w:ascii="Liberation Sans" w:hAnsi="Liberation Sans" w:cs="Liberation Sans"/>
          <w:b/>
          <w:i/>
          <w:sz w:val="20"/>
          <w:szCs w:val="20"/>
        </w:rPr>
      </w:pPr>
      <w:r w:rsidRPr="00C063D5">
        <w:rPr>
          <w:rFonts w:ascii="Liberation Sans" w:hAnsi="Liberation Sans" w:cs="Liberation Sans"/>
          <w:b/>
          <w:sz w:val="20"/>
          <w:szCs w:val="20"/>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RPr="00C063D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b/>
                <w:i/>
                <w:sz w:val="20"/>
                <w:szCs w:val="20"/>
              </w:rPr>
            </w:pPr>
            <w:r w:rsidRPr="00C063D5">
              <w:rPr>
                <w:rFonts w:ascii="Liberation Sans" w:hAnsi="Liberation Sans" w:cs="Liberation Sans"/>
                <w:b/>
                <w:i/>
                <w:sz w:val="20"/>
                <w:szCs w:val="20"/>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063D5" w:rsidRDefault="00E00AB5" w:rsidP="00AF7AB1">
            <w:pPr>
              <w:widowControl w:val="0"/>
              <w:suppressAutoHyphens w:val="0"/>
              <w:spacing w:after="0"/>
              <w:ind w:firstLine="0"/>
              <w:rPr>
                <w:rFonts w:ascii="Liberation Sans" w:hAnsi="Liberation Sans" w:cs="Liberation Sans"/>
                <w:sz w:val="20"/>
                <w:szCs w:val="20"/>
              </w:rPr>
            </w:pPr>
            <w:r w:rsidRPr="00C063D5">
              <w:rPr>
                <w:rFonts w:ascii="Liberation Sans" w:hAnsi="Liberation Sans" w:cs="Liberation Sans"/>
                <w:b/>
                <w:i/>
                <w:sz w:val="20"/>
                <w:szCs w:val="20"/>
              </w:rPr>
              <w:t>Απάντηση:</w:t>
            </w:r>
          </w:p>
        </w:tc>
      </w:tr>
      <w:tr w:rsidR="00E00AB5" w:rsidRPr="002A46A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b/>
                <w:strike/>
                <w:kern w:val="20"/>
                <w:sz w:val="20"/>
                <w:szCs w:val="20"/>
              </w:rPr>
              <w:t>Πληροί</w:t>
            </w:r>
            <w:r w:rsidRPr="002A46A1">
              <w:rPr>
                <w:rFonts w:ascii="Liberation Sans" w:hAnsi="Liberation Sans" w:cs="Liberation Sans"/>
                <w:strike/>
                <w:kern w:val="20"/>
                <w:sz w:val="20"/>
                <w:szCs w:val="20"/>
              </w:rPr>
              <w:t xml:space="preserve"> τα αντικειμενικά και χωρίς διακρίσεις κριτ</w:t>
            </w:r>
            <w:r w:rsidRPr="002A46A1">
              <w:rPr>
                <w:rFonts w:ascii="Liberation Sans" w:hAnsi="Liberation Sans" w:cs="Liberation Sans"/>
                <w:strike/>
                <w:kern w:val="20"/>
                <w:sz w:val="20"/>
                <w:szCs w:val="20"/>
              </w:rPr>
              <w:t>ή</w:t>
            </w:r>
            <w:r w:rsidRPr="002A46A1">
              <w:rPr>
                <w:rFonts w:ascii="Liberation Sans" w:hAnsi="Liberation Sans" w:cs="Liberation Sans"/>
                <w:strike/>
                <w:kern w:val="20"/>
                <w:sz w:val="20"/>
                <w:szCs w:val="20"/>
              </w:rPr>
              <w:t>ρια ή κανόνες που πρόκειται να εφαρμοστούν για τον περιορισμό του αριθμού των υποψηφίων με τον ακόλουθο τρόπο:</w:t>
            </w:r>
          </w:p>
          <w:p w:rsidR="00E00AB5" w:rsidRPr="002A46A1" w:rsidRDefault="00E00AB5" w:rsidP="00AF7AB1">
            <w:pPr>
              <w:widowControl w:val="0"/>
              <w:suppressAutoHyphens w:val="0"/>
              <w:spacing w:after="0"/>
              <w:ind w:firstLine="0"/>
              <w:rPr>
                <w:rFonts w:ascii="Liberation Sans" w:hAnsi="Liberation Sans" w:cs="Liberation Sans"/>
                <w:i/>
                <w:strike/>
                <w:kern w:val="20"/>
                <w:sz w:val="20"/>
                <w:szCs w:val="20"/>
              </w:rPr>
            </w:pPr>
            <w:r w:rsidRPr="002A46A1">
              <w:rPr>
                <w:rFonts w:ascii="Liberation Sans" w:hAnsi="Liberation Sans" w:cs="Liberation Sans"/>
                <w:strike/>
                <w:kern w:val="20"/>
                <w:sz w:val="20"/>
                <w:szCs w:val="20"/>
              </w:rPr>
              <w:t xml:space="preserve">Εφόσον ζητούνται ορισμένα πιστοποιητικά ή λοιπές μορφές αποδεικτικών εγγράφων, αναφέρετε για </w:t>
            </w:r>
            <w:r w:rsidRPr="002A46A1">
              <w:rPr>
                <w:rFonts w:ascii="Liberation Sans" w:hAnsi="Liberation Sans" w:cs="Liberation Sans"/>
                <w:b/>
                <w:strike/>
                <w:kern w:val="20"/>
                <w:sz w:val="20"/>
                <w:szCs w:val="20"/>
              </w:rPr>
              <w:t>κ</w:t>
            </w:r>
            <w:r w:rsidRPr="002A46A1">
              <w:rPr>
                <w:rFonts w:ascii="Liberation Sans" w:hAnsi="Liberation Sans" w:cs="Liberation Sans"/>
                <w:b/>
                <w:strike/>
                <w:kern w:val="20"/>
                <w:sz w:val="20"/>
                <w:szCs w:val="20"/>
              </w:rPr>
              <w:t>α</w:t>
            </w:r>
            <w:r w:rsidRPr="002A46A1">
              <w:rPr>
                <w:rFonts w:ascii="Liberation Sans" w:hAnsi="Liberation Sans" w:cs="Liberation Sans"/>
                <w:b/>
                <w:strike/>
                <w:kern w:val="20"/>
                <w:sz w:val="20"/>
                <w:szCs w:val="20"/>
              </w:rPr>
              <w:t>θένα από αυτά</w:t>
            </w:r>
            <w:r w:rsidRPr="002A46A1">
              <w:rPr>
                <w:rFonts w:ascii="Liberation Sans" w:hAnsi="Liberation Sans" w:cs="Liberation Sans"/>
                <w:strike/>
                <w:kern w:val="20"/>
                <w:sz w:val="20"/>
                <w:szCs w:val="20"/>
              </w:rPr>
              <w:t xml:space="preserve"> αν ο οικονομικός φορέας διαθέτει τα απαιτούμενα έγγραφα:</w:t>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i/>
                <w:strike/>
                <w:kern w:val="20"/>
                <w:sz w:val="20"/>
                <w:szCs w:val="20"/>
              </w:rPr>
              <w:t>Εάν ορισμένα από τα εν λόγω πιστοποιητικά ή λο</w:t>
            </w:r>
            <w:r w:rsidRPr="002A46A1">
              <w:rPr>
                <w:rFonts w:ascii="Liberation Sans" w:hAnsi="Liberation Sans" w:cs="Liberation Sans"/>
                <w:i/>
                <w:strike/>
                <w:kern w:val="20"/>
                <w:sz w:val="20"/>
                <w:szCs w:val="20"/>
              </w:rPr>
              <w:t>ι</w:t>
            </w:r>
            <w:r w:rsidRPr="002A46A1">
              <w:rPr>
                <w:rFonts w:ascii="Liberation Sans" w:hAnsi="Liberation Sans" w:cs="Liberation Sans"/>
                <w:i/>
                <w:strike/>
                <w:kern w:val="20"/>
                <w:sz w:val="20"/>
                <w:szCs w:val="20"/>
              </w:rPr>
              <w:t>πές μορφές αποδεικτικών στοιχείων διατίθενται ηλ</w:t>
            </w:r>
            <w:r w:rsidRPr="002A46A1">
              <w:rPr>
                <w:rFonts w:ascii="Liberation Sans" w:hAnsi="Liberation Sans" w:cs="Liberation Sans"/>
                <w:i/>
                <w:strike/>
                <w:kern w:val="20"/>
                <w:sz w:val="20"/>
                <w:szCs w:val="20"/>
              </w:rPr>
              <w:t>ε</w:t>
            </w:r>
            <w:r w:rsidRPr="002A46A1">
              <w:rPr>
                <w:rFonts w:ascii="Liberation Sans" w:hAnsi="Liberation Sans" w:cs="Liberation Sans"/>
                <w:i/>
                <w:strike/>
                <w:kern w:val="20"/>
                <w:sz w:val="20"/>
                <w:szCs w:val="20"/>
              </w:rPr>
              <w:t>κτρονικά</w:t>
            </w:r>
            <w:r w:rsidRPr="002A46A1">
              <w:rPr>
                <w:rStyle w:val="a5"/>
                <w:rFonts w:ascii="Liberation Sans" w:hAnsi="Liberation Sans" w:cs="Liberation Sans"/>
                <w:i/>
                <w:strike/>
                <w:kern w:val="20"/>
                <w:sz w:val="20"/>
                <w:szCs w:val="20"/>
              </w:rPr>
              <w:endnoteReference w:id="44"/>
            </w:r>
            <w:r w:rsidRPr="002A46A1">
              <w:rPr>
                <w:rFonts w:ascii="Liberation Sans" w:hAnsi="Liberation Sans" w:cs="Liberation Sans"/>
                <w:i/>
                <w:strike/>
                <w:kern w:val="20"/>
                <w:sz w:val="20"/>
                <w:szCs w:val="20"/>
              </w:rPr>
              <w:t xml:space="preserve">, αναφέρετε για το </w:t>
            </w:r>
            <w:r w:rsidRPr="002A46A1">
              <w:rPr>
                <w:rFonts w:ascii="Liberation Sans" w:hAnsi="Liberation Sans" w:cs="Liberation Sans"/>
                <w:b/>
                <w:i/>
                <w:strike/>
                <w:kern w:val="20"/>
                <w:sz w:val="20"/>
                <w:szCs w:val="20"/>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strike/>
                <w:kern w:val="20"/>
                <w:sz w:val="20"/>
                <w:szCs w:val="20"/>
              </w:rPr>
              <w:t>[….]</w:t>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2F6B21" w:rsidRPr="002A46A1" w:rsidRDefault="002F6B21"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strike/>
                <w:kern w:val="20"/>
                <w:sz w:val="20"/>
                <w:szCs w:val="20"/>
              </w:rPr>
              <w:t>[] Ναι [] Όχι</w:t>
            </w:r>
            <w:r w:rsidRPr="002A46A1">
              <w:rPr>
                <w:rStyle w:val="a5"/>
                <w:rFonts w:ascii="Liberation Sans" w:hAnsi="Liberation Sans" w:cs="Liberation Sans"/>
                <w:strike/>
                <w:kern w:val="20"/>
                <w:sz w:val="20"/>
                <w:szCs w:val="20"/>
                <w:vertAlign w:val="superscript"/>
              </w:rPr>
              <w:endnoteReference w:id="45"/>
            </w: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p>
          <w:p w:rsidR="002F6B21" w:rsidRPr="002A46A1" w:rsidRDefault="002F6B21" w:rsidP="00AF7AB1">
            <w:pPr>
              <w:widowControl w:val="0"/>
              <w:suppressAutoHyphens w:val="0"/>
              <w:spacing w:after="0"/>
              <w:ind w:firstLine="0"/>
              <w:rPr>
                <w:rFonts w:ascii="Liberation Sans" w:hAnsi="Liberation Sans" w:cs="Liberation Sans"/>
                <w:i/>
                <w:strike/>
                <w:kern w:val="20"/>
                <w:sz w:val="20"/>
                <w:szCs w:val="20"/>
              </w:rPr>
            </w:pPr>
          </w:p>
          <w:p w:rsidR="00E00AB5" w:rsidRPr="002A46A1" w:rsidRDefault="00E00AB5" w:rsidP="00AF7AB1">
            <w:pPr>
              <w:widowControl w:val="0"/>
              <w:suppressAutoHyphens w:val="0"/>
              <w:spacing w:after="0"/>
              <w:ind w:firstLine="0"/>
              <w:rPr>
                <w:rFonts w:ascii="Liberation Sans" w:hAnsi="Liberation Sans" w:cs="Liberation Sans"/>
                <w:strike/>
                <w:kern w:val="20"/>
                <w:sz w:val="20"/>
                <w:szCs w:val="20"/>
              </w:rPr>
            </w:pPr>
            <w:r w:rsidRPr="002A46A1">
              <w:rPr>
                <w:rFonts w:ascii="Liberation Sans" w:hAnsi="Liberation Sans" w:cs="Liberation Sans"/>
                <w:i/>
                <w:strike/>
                <w:kern w:val="20"/>
                <w:sz w:val="20"/>
                <w:szCs w:val="20"/>
              </w:rPr>
              <w:t>(διαδικτυακή διεύθυνση, αρχή ή φορέας έκδοσης, επακριβή στοιχεία αναφοράς των εγγράφων): [……][……][……]</w:t>
            </w:r>
            <w:r w:rsidRPr="002A46A1">
              <w:rPr>
                <w:rStyle w:val="a5"/>
                <w:rFonts w:ascii="Liberation Sans" w:hAnsi="Liberation Sans" w:cs="Liberation Sans"/>
                <w:i/>
                <w:strike/>
                <w:kern w:val="20"/>
                <w:sz w:val="20"/>
                <w:szCs w:val="20"/>
                <w:vertAlign w:val="superscript"/>
              </w:rPr>
              <w:endnoteReference w:id="46"/>
            </w:r>
          </w:p>
        </w:tc>
      </w:tr>
    </w:tbl>
    <w:p w:rsidR="002F6B21" w:rsidRPr="00C063D5" w:rsidRDefault="002F6B21" w:rsidP="00AF7AB1">
      <w:pPr>
        <w:pStyle w:val="ChapterTitle"/>
        <w:keepNext w:val="0"/>
        <w:widowControl w:val="0"/>
        <w:suppressAutoHyphens w:val="0"/>
        <w:rPr>
          <w:rFonts w:ascii="Liberation Sans" w:hAnsi="Liberation Sans" w:cs="Liberation Sans"/>
          <w:sz w:val="20"/>
          <w:szCs w:val="20"/>
        </w:rPr>
      </w:pPr>
    </w:p>
    <w:p w:rsidR="00E00AB5" w:rsidRPr="00C063D5" w:rsidRDefault="002F6B21" w:rsidP="00AF7AB1">
      <w:pPr>
        <w:pStyle w:val="ChapterTitle"/>
        <w:keepNext w:val="0"/>
        <w:widowControl w:val="0"/>
        <w:suppressAutoHyphens w:val="0"/>
        <w:rPr>
          <w:rFonts w:ascii="Liberation Sans" w:hAnsi="Liberation Sans" w:cs="Liberation Sans"/>
          <w:i/>
          <w:sz w:val="20"/>
          <w:szCs w:val="20"/>
        </w:rPr>
      </w:pPr>
      <w:r w:rsidRPr="00C063D5">
        <w:rPr>
          <w:rFonts w:ascii="Liberation Sans" w:hAnsi="Liberation Sans" w:cs="Liberation Sans"/>
          <w:sz w:val="20"/>
          <w:szCs w:val="20"/>
        </w:rPr>
        <w:br w:type="page"/>
      </w:r>
      <w:r w:rsidR="00E00AB5" w:rsidRPr="00C063D5">
        <w:rPr>
          <w:rFonts w:ascii="Liberation Sans" w:hAnsi="Liberation Sans" w:cs="Liberation Sans"/>
          <w:bCs/>
          <w:sz w:val="20"/>
          <w:szCs w:val="20"/>
        </w:rPr>
        <w:lastRenderedPageBreak/>
        <w:t>Μέρος VI: Τελικές δηλώσεις</w:t>
      </w:r>
    </w:p>
    <w:p w:rsidR="00E00AB5" w:rsidRPr="00C063D5" w:rsidRDefault="00E00AB5" w:rsidP="00AF7AB1">
      <w:pPr>
        <w:widowControl w:val="0"/>
        <w:suppressAutoHyphens w:val="0"/>
        <w:ind w:firstLine="0"/>
        <w:rPr>
          <w:rFonts w:ascii="Liberation Sans" w:hAnsi="Liberation Sans" w:cs="Liberation Sans"/>
          <w:i/>
          <w:sz w:val="20"/>
          <w:szCs w:val="20"/>
        </w:rPr>
      </w:pPr>
      <w:r w:rsidRPr="00C063D5">
        <w:rPr>
          <w:rFonts w:ascii="Liberation Sans" w:hAnsi="Liberation Sans" w:cs="Liberation Sans"/>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C063D5" w:rsidRDefault="00E00AB5" w:rsidP="00AF7AB1">
      <w:pPr>
        <w:widowControl w:val="0"/>
        <w:suppressAutoHyphens w:val="0"/>
        <w:ind w:firstLine="0"/>
        <w:rPr>
          <w:rFonts w:ascii="Liberation Sans" w:hAnsi="Liberation Sans" w:cs="Liberation Sans"/>
          <w:i/>
          <w:sz w:val="20"/>
          <w:szCs w:val="20"/>
        </w:rPr>
      </w:pPr>
      <w:r w:rsidRPr="00C063D5">
        <w:rPr>
          <w:rFonts w:ascii="Liberation Sans" w:hAnsi="Liberation Sans" w:cs="Liberation Sans"/>
          <w:i/>
          <w:sz w:val="20"/>
          <w:szCs w:val="20"/>
        </w:rPr>
        <w:t xml:space="preserve">Ο κάτωθι υπογεγραμμένος, δηλώνω επισήμως ότι </w:t>
      </w:r>
      <w:proofErr w:type="spellStart"/>
      <w:r w:rsidRPr="00C063D5">
        <w:rPr>
          <w:rFonts w:ascii="Liberation Sans" w:hAnsi="Liberation Sans" w:cs="Liberation Sans"/>
          <w:i/>
          <w:sz w:val="20"/>
          <w:szCs w:val="20"/>
        </w:rPr>
        <w:t>είμαισε</w:t>
      </w:r>
      <w:proofErr w:type="spellEnd"/>
      <w:r w:rsidRPr="00C063D5">
        <w:rPr>
          <w:rFonts w:ascii="Liberation Sans" w:hAnsi="Liberation Sans" w:cs="Liberation Sans"/>
          <w:i/>
          <w:sz w:val="20"/>
          <w:szCs w:val="20"/>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C063D5">
        <w:rPr>
          <w:rStyle w:val="aa"/>
          <w:rFonts w:ascii="Liberation Sans" w:hAnsi="Liberation Sans" w:cs="Liberation Sans"/>
          <w:sz w:val="20"/>
          <w:szCs w:val="20"/>
        </w:rPr>
        <w:endnoteReference w:id="47"/>
      </w:r>
      <w:r w:rsidRPr="00C063D5">
        <w:rPr>
          <w:rFonts w:ascii="Liberation Sans" w:hAnsi="Liberation Sans" w:cs="Liberation Sans"/>
          <w:i/>
          <w:sz w:val="20"/>
          <w:szCs w:val="20"/>
        </w:rPr>
        <w:t>, εκτός εάν :</w:t>
      </w:r>
    </w:p>
    <w:p w:rsidR="00F62DFA" w:rsidRPr="00C063D5" w:rsidRDefault="00E00AB5" w:rsidP="00AF7AB1">
      <w:pPr>
        <w:widowControl w:val="0"/>
        <w:suppressAutoHyphens w:val="0"/>
        <w:ind w:firstLine="0"/>
        <w:rPr>
          <w:rStyle w:val="a5"/>
          <w:rFonts w:ascii="Liberation Sans" w:hAnsi="Liberation Sans" w:cs="Liberation Sans"/>
          <w:i/>
          <w:sz w:val="20"/>
          <w:szCs w:val="20"/>
        </w:rPr>
      </w:pPr>
      <w:r w:rsidRPr="00C063D5">
        <w:rPr>
          <w:rFonts w:ascii="Liberation Sans" w:hAnsi="Liberation Sans" w:cs="Liberation Sans"/>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C063D5">
        <w:rPr>
          <w:rStyle w:val="a5"/>
          <w:rFonts w:ascii="Liberation Sans" w:hAnsi="Liberation Sans" w:cs="Liberation Sans"/>
          <w:sz w:val="20"/>
          <w:szCs w:val="20"/>
          <w:vertAlign w:val="superscript"/>
        </w:rPr>
        <w:endnoteReference w:id="48"/>
      </w:r>
      <w:r w:rsidRPr="00C063D5">
        <w:rPr>
          <w:rStyle w:val="a5"/>
          <w:rFonts w:ascii="Liberation Sans" w:hAnsi="Liberation Sans" w:cs="Liberation Sans"/>
          <w:i/>
          <w:sz w:val="20"/>
          <w:szCs w:val="20"/>
        </w:rPr>
        <w:t>.</w:t>
      </w:r>
    </w:p>
    <w:p w:rsidR="00F62DFA" w:rsidRPr="00C063D5" w:rsidRDefault="00F62DFA" w:rsidP="00AF7AB1">
      <w:pPr>
        <w:widowControl w:val="0"/>
        <w:suppressAutoHyphens w:val="0"/>
        <w:ind w:firstLine="0"/>
        <w:rPr>
          <w:rFonts w:ascii="Liberation Sans" w:hAnsi="Liberation Sans" w:cs="Liberation Sans"/>
          <w:i/>
          <w:sz w:val="20"/>
          <w:szCs w:val="20"/>
        </w:rPr>
      </w:pPr>
      <w:r w:rsidRPr="00C063D5">
        <w:rPr>
          <w:rStyle w:val="a5"/>
          <w:rFonts w:ascii="Liberation Sans" w:hAnsi="Liberation Sans" w:cs="Liberation Sans"/>
          <w:i/>
          <w:sz w:val="20"/>
          <w:szCs w:val="20"/>
        </w:rPr>
        <w:t>β) η αναθέτουσα αρχή ή ο αναθέτων φορέας έχουν ήδη στην κατοχή τους τα σχετικά έγγραφα.</w:t>
      </w:r>
    </w:p>
    <w:p w:rsidR="002F6B21" w:rsidRPr="00C063D5" w:rsidRDefault="00F62DFA" w:rsidP="00AF7AB1">
      <w:pPr>
        <w:widowControl w:val="0"/>
        <w:suppressAutoHyphens w:val="0"/>
        <w:ind w:firstLine="0"/>
        <w:rPr>
          <w:rFonts w:ascii="Liberation Sans" w:hAnsi="Liberation Sans" w:cs="Liberation Sans"/>
          <w:i/>
          <w:sz w:val="20"/>
          <w:szCs w:val="20"/>
        </w:rPr>
      </w:pPr>
      <w:r w:rsidRPr="00C063D5">
        <w:rPr>
          <w:rFonts w:ascii="Liberation Sans" w:hAnsi="Liberation Sans" w:cs="Liberation Sans"/>
          <w:i/>
          <w:sz w:val="20"/>
          <w:szCs w:val="20"/>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w:t>
      </w:r>
      <w:r w:rsidRPr="00C063D5">
        <w:rPr>
          <w:rFonts w:ascii="Liberation Sans" w:hAnsi="Liberation Sans" w:cs="Liberation Sans"/>
          <w:i/>
          <w:sz w:val="20"/>
          <w:szCs w:val="20"/>
        </w:rPr>
        <w:t>έ</w:t>
      </w:r>
      <w:r w:rsidRPr="00C063D5">
        <w:rPr>
          <w:rFonts w:ascii="Liberation Sans" w:hAnsi="Liberation Sans" w:cs="Liberation Sans"/>
          <w:i/>
          <w:sz w:val="20"/>
          <w:szCs w:val="20"/>
        </w:rPr>
        <w:t xml:space="preserve">ρος/ενότητα/σημείο] του παρόντος Τυποποιημένου Εντύπου Υπεύθυνης </w:t>
      </w:r>
      <w:proofErr w:type="spellStart"/>
      <w:r w:rsidRPr="00C063D5">
        <w:rPr>
          <w:rFonts w:ascii="Liberation Sans" w:hAnsi="Liberation Sans" w:cs="Liberation Sans"/>
          <w:i/>
          <w:sz w:val="20"/>
          <w:szCs w:val="20"/>
        </w:rPr>
        <w:t>Δήλώσης</w:t>
      </w:r>
      <w:proofErr w:type="spellEnd"/>
      <w:r w:rsidRPr="00C063D5">
        <w:rPr>
          <w:rFonts w:ascii="Liberation Sans" w:hAnsi="Liberation Sans" w:cs="Liberation Sans"/>
          <w:i/>
          <w:sz w:val="20"/>
          <w:szCs w:val="20"/>
        </w:rPr>
        <w:t xml:space="preserve"> για τους σκοπούς τ... </w:t>
      </w:r>
      <w:r w:rsidRPr="00C063D5">
        <w:rPr>
          <w:rFonts w:ascii="Liberation Sans" w:hAnsi="Liberation Sans" w:cs="Liberation Sans"/>
          <w:sz w:val="20"/>
          <w:szCs w:val="20"/>
        </w:rPr>
        <w:t xml:space="preserve">[προσδιορισμός της διαδικασίας προμήθειας: (συνοπτική περιγραφή, παραπομπή στη δημοσίευση στον </w:t>
      </w:r>
      <w:r w:rsidRPr="00C063D5">
        <w:rPr>
          <w:rFonts w:ascii="Liberation Sans" w:hAnsi="Liberation Sans" w:cs="Liberation Sans"/>
          <w:sz w:val="20"/>
          <w:szCs w:val="20"/>
        </w:rPr>
        <w:t>ε</w:t>
      </w:r>
      <w:r w:rsidRPr="00C063D5">
        <w:rPr>
          <w:rFonts w:ascii="Liberation Sans" w:hAnsi="Liberation Sans" w:cs="Liberation Sans"/>
          <w:sz w:val="20"/>
          <w:szCs w:val="20"/>
        </w:rPr>
        <w:t>θνικό τύπο, έντυπο και ηλεκτρονικό, αριθμός αναφοράς)]</w:t>
      </w:r>
      <w:r w:rsidRPr="00C063D5">
        <w:rPr>
          <w:rFonts w:ascii="Liberation Sans" w:hAnsi="Liberation Sans" w:cs="Liberation Sans"/>
          <w:i/>
          <w:sz w:val="20"/>
          <w:szCs w:val="20"/>
        </w:rPr>
        <w:t>.</w:t>
      </w:r>
    </w:p>
    <w:p w:rsidR="00F62DFA" w:rsidRPr="00C063D5" w:rsidRDefault="00F62DFA" w:rsidP="00AF7AB1">
      <w:pPr>
        <w:widowControl w:val="0"/>
        <w:suppressAutoHyphens w:val="0"/>
        <w:ind w:firstLine="0"/>
        <w:rPr>
          <w:rFonts w:ascii="Liberation Sans" w:hAnsi="Liberation Sans" w:cs="Liberation Sans"/>
          <w:i/>
          <w:sz w:val="20"/>
          <w:szCs w:val="20"/>
        </w:rPr>
      </w:pPr>
    </w:p>
    <w:p w:rsidR="00F62DFA" w:rsidRPr="00C063D5" w:rsidRDefault="00F62DFA" w:rsidP="00AF7AB1">
      <w:pPr>
        <w:widowControl w:val="0"/>
        <w:suppressAutoHyphens w:val="0"/>
        <w:ind w:firstLine="0"/>
        <w:rPr>
          <w:rFonts w:ascii="Liberation Sans" w:hAnsi="Liberation Sans" w:cs="Liberation Sans"/>
          <w:i/>
          <w:sz w:val="20"/>
          <w:szCs w:val="20"/>
        </w:rPr>
      </w:pPr>
      <w:r w:rsidRPr="00C063D5">
        <w:rPr>
          <w:rFonts w:ascii="Liberation Sans" w:hAnsi="Liberation Sans" w:cs="Liberation Sans"/>
          <w:i/>
          <w:sz w:val="20"/>
          <w:szCs w:val="20"/>
        </w:rPr>
        <w:t>Ημερομηνία, τόπος και, όπου ζητείται ή είναι απαραίτητο, υπογραφή(-</w:t>
      </w:r>
      <w:proofErr w:type="spellStart"/>
      <w:r w:rsidRPr="00C063D5">
        <w:rPr>
          <w:rFonts w:ascii="Liberation Sans" w:hAnsi="Liberation Sans" w:cs="Liberation Sans"/>
          <w:i/>
          <w:sz w:val="20"/>
          <w:szCs w:val="20"/>
        </w:rPr>
        <w:t>ές</w:t>
      </w:r>
      <w:proofErr w:type="spellEnd"/>
      <w:r w:rsidRPr="00C063D5">
        <w:rPr>
          <w:rFonts w:ascii="Liberation Sans" w:hAnsi="Liberation Sans" w:cs="Liberation Sans"/>
          <w:i/>
          <w:sz w:val="20"/>
          <w:szCs w:val="20"/>
        </w:rPr>
        <w:t xml:space="preserve">): [……]   </w:t>
      </w:r>
    </w:p>
    <w:p w:rsidR="00B73C16" w:rsidRPr="00C063D5" w:rsidRDefault="00B73C16" w:rsidP="00AF7AB1">
      <w:pPr>
        <w:widowControl w:val="0"/>
        <w:suppressAutoHyphens w:val="0"/>
        <w:ind w:firstLine="0"/>
        <w:rPr>
          <w:rFonts w:ascii="Liberation Sans" w:hAnsi="Liberation Sans" w:cs="Liberation Sans"/>
          <w:sz w:val="20"/>
          <w:szCs w:val="20"/>
        </w:rPr>
      </w:pPr>
      <w:r w:rsidRPr="00C063D5">
        <w:rPr>
          <w:rFonts w:ascii="Liberation Sans" w:hAnsi="Liberation Sans" w:cs="Liberation Sans"/>
          <w:i/>
          <w:sz w:val="20"/>
          <w:szCs w:val="20"/>
        </w:rPr>
        <w:br w:type="page"/>
      </w:r>
    </w:p>
    <w:sectPr w:rsidR="00B73C16" w:rsidRPr="00C063D5" w:rsidSect="00182BAB">
      <w:headerReference w:type="default" r:id="rId11"/>
      <w:footerReference w:type="default" r:id="rId12"/>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A2D" w:rsidRDefault="00D70A2D">
      <w:pPr>
        <w:spacing w:after="0" w:line="240" w:lineRule="auto"/>
      </w:pPr>
      <w:r>
        <w:separator/>
      </w:r>
    </w:p>
  </w:endnote>
  <w:endnote w:type="continuationSeparator" w:id="0">
    <w:p w:rsidR="00D70A2D" w:rsidRDefault="00D70A2D">
      <w:pPr>
        <w:spacing w:after="0" w:line="240" w:lineRule="auto"/>
      </w:pPr>
      <w:r>
        <w:continuationSeparator/>
      </w:r>
    </w:p>
  </w:endnote>
  <w:endnote w:id="1">
    <w:p w:rsidR="00C74386" w:rsidRPr="002F6B21" w:rsidRDefault="00C74386"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C74386" w:rsidRPr="002F6B21" w:rsidRDefault="00C74386"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C74386" w:rsidRPr="00F62DFA" w:rsidRDefault="00C74386"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74386" w:rsidRPr="00F62DFA" w:rsidRDefault="00C74386"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C74386" w:rsidRPr="00F62DFA" w:rsidRDefault="00C74386"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C74386" w:rsidRPr="002F6B21" w:rsidRDefault="00C74386"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C74386" w:rsidRPr="002F6B21" w:rsidRDefault="00C74386"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C74386" w:rsidRPr="002F6B21" w:rsidRDefault="00C74386"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C74386" w:rsidRPr="002F6B21" w:rsidRDefault="00C74386"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C74386" w:rsidRPr="002F6B21" w:rsidRDefault="00C74386"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C74386" w:rsidRPr="002F6B21" w:rsidRDefault="00C74386"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74386" w:rsidRPr="002F6B21" w:rsidRDefault="00C74386"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74386" w:rsidRPr="002F6B21" w:rsidRDefault="00C74386"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C74386" w:rsidRPr="002F6B21" w:rsidRDefault="00C74386"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C74386" w:rsidRPr="002F6B21" w:rsidRDefault="00C74386"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C74386" w:rsidRPr="002F6B21" w:rsidRDefault="00C74386"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74386" w:rsidRPr="002F6B21" w:rsidRDefault="00C74386"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C74386" w:rsidRPr="002F6B21" w:rsidRDefault="00C74386"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C74386" w:rsidRPr="002F6B21" w:rsidRDefault="00C74386"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C74386" w:rsidRPr="002F6B21" w:rsidRDefault="00C74386"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74386" w:rsidRPr="002F6B21" w:rsidRDefault="00C74386"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C74386" w:rsidRPr="002F6B21" w:rsidRDefault="00C74386"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74386" w:rsidRPr="002F6B21" w:rsidRDefault="00C74386"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C74386" w:rsidRPr="002F6B21" w:rsidRDefault="00C74386"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74386" w:rsidRPr="002F6B21" w:rsidRDefault="00C74386"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C74386" w:rsidRPr="002F6B21" w:rsidRDefault="00C74386" w:rsidP="00B73C16">
      <w:pPr>
        <w:pStyle w:val="af9"/>
        <w:tabs>
          <w:tab w:val="left" w:pos="284"/>
        </w:tabs>
        <w:ind w:firstLine="0"/>
      </w:pPr>
      <w:r w:rsidRPr="00F62DFA">
        <w:rPr>
          <w:rStyle w:val="a5"/>
        </w:rPr>
        <w:endnoteRef/>
      </w:r>
      <w:r w:rsidRPr="002F6B21">
        <w:tab/>
        <w:t>Άρθρο 73 παρ. 5.</w:t>
      </w:r>
    </w:p>
  </w:endnote>
  <w:endnote w:id="28">
    <w:p w:rsidR="00C74386" w:rsidRPr="002F6B21" w:rsidRDefault="00C74386"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74386" w:rsidRPr="002F6B21" w:rsidRDefault="00C74386"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C74386" w:rsidRPr="002F6B21" w:rsidRDefault="00C74386"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C74386" w:rsidRPr="002F6B21" w:rsidRDefault="00C74386"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C74386" w:rsidRPr="002F6B21" w:rsidRDefault="00C74386"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C74386" w:rsidRPr="002F6B21" w:rsidRDefault="00C74386"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74386" w:rsidRPr="002F6B21" w:rsidRDefault="00C74386"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C74386" w:rsidRPr="002F6B21" w:rsidRDefault="00C74386"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C74386" w:rsidRPr="002F6B21" w:rsidRDefault="00C74386"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C74386" w:rsidRPr="002F6B21" w:rsidRDefault="00C74386"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C74386" w:rsidRPr="002F6B21" w:rsidRDefault="00C74386"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C74386" w:rsidRPr="002F6B21" w:rsidRDefault="00C74386"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C74386" w:rsidRPr="002F6B21" w:rsidRDefault="00C74386"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74386" w:rsidRPr="002F6B21" w:rsidRDefault="00C74386"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74386" w:rsidRPr="002F6B21" w:rsidRDefault="00C74386"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C74386" w:rsidRPr="002F6B21" w:rsidRDefault="00C74386"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74386" w:rsidRPr="002F6B21" w:rsidRDefault="00C74386"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C74386" w:rsidRPr="002F6B21" w:rsidRDefault="00C74386"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C74386" w:rsidRPr="002F6B21" w:rsidRDefault="00C74386"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C74386" w:rsidRPr="002F6B21" w:rsidRDefault="00C74386"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A1"/>
    <w:family w:val="swiss"/>
    <w:pitch w:val="variable"/>
    <w:sig w:usb0="E0000AFF"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386" w:rsidRDefault="00C74386">
    <w:pPr>
      <w:pStyle w:val="af0"/>
      <w:shd w:val="clear" w:color="auto" w:fill="FFFFFF"/>
      <w:jc w:val="center"/>
    </w:pPr>
    <w:r>
      <w:fldChar w:fldCharType="begin"/>
    </w:r>
    <w:r>
      <w:instrText xml:space="preserve"> PAGE </w:instrText>
    </w:r>
    <w:r>
      <w:fldChar w:fldCharType="separate"/>
    </w:r>
    <w:r w:rsidR="001821C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A2D" w:rsidRDefault="00D70A2D">
      <w:pPr>
        <w:spacing w:after="0" w:line="240" w:lineRule="auto"/>
      </w:pPr>
      <w:r>
        <w:separator/>
      </w:r>
    </w:p>
  </w:footnote>
  <w:footnote w:type="continuationSeparator" w:id="0">
    <w:p w:rsidR="00D70A2D" w:rsidRDefault="00D70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386" w:rsidRDefault="00C74386">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22BBB"/>
    <w:rsid w:val="00037E70"/>
    <w:rsid w:val="00040221"/>
    <w:rsid w:val="00060BAE"/>
    <w:rsid w:val="001251E7"/>
    <w:rsid w:val="00175547"/>
    <w:rsid w:val="001821C2"/>
    <w:rsid w:val="00182BAB"/>
    <w:rsid w:val="001E6916"/>
    <w:rsid w:val="001F293B"/>
    <w:rsid w:val="002373DB"/>
    <w:rsid w:val="0026627F"/>
    <w:rsid w:val="002675B8"/>
    <w:rsid w:val="00280674"/>
    <w:rsid w:val="002A0677"/>
    <w:rsid w:val="002A46A1"/>
    <w:rsid w:val="002F6B21"/>
    <w:rsid w:val="00335746"/>
    <w:rsid w:val="00357672"/>
    <w:rsid w:val="003A5BD6"/>
    <w:rsid w:val="003D05A6"/>
    <w:rsid w:val="003D10A7"/>
    <w:rsid w:val="003D73FB"/>
    <w:rsid w:val="0045432D"/>
    <w:rsid w:val="004834F1"/>
    <w:rsid w:val="004840EE"/>
    <w:rsid w:val="004A40BE"/>
    <w:rsid w:val="00501D97"/>
    <w:rsid w:val="00515D5E"/>
    <w:rsid w:val="00530660"/>
    <w:rsid w:val="00576263"/>
    <w:rsid w:val="005F1EC3"/>
    <w:rsid w:val="006254C5"/>
    <w:rsid w:val="00695CC3"/>
    <w:rsid w:val="007214F2"/>
    <w:rsid w:val="007318B7"/>
    <w:rsid w:val="00746505"/>
    <w:rsid w:val="00782DD2"/>
    <w:rsid w:val="0079037D"/>
    <w:rsid w:val="007D488B"/>
    <w:rsid w:val="00874CB3"/>
    <w:rsid w:val="008D3992"/>
    <w:rsid w:val="009309C2"/>
    <w:rsid w:val="00937584"/>
    <w:rsid w:val="0099584D"/>
    <w:rsid w:val="009A0E61"/>
    <w:rsid w:val="009D3801"/>
    <w:rsid w:val="009F391B"/>
    <w:rsid w:val="00A973E8"/>
    <w:rsid w:val="00AF7AB1"/>
    <w:rsid w:val="00B00007"/>
    <w:rsid w:val="00B2589A"/>
    <w:rsid w:val="00B51977"/>
    <w:rsid w:val="00B73C16"/>
    <w:rsid w:val="00B86C95"/>
    <w:rsid w:val="00BB1D61"/>
    <w:rsid w:val="00C05DFA"/>
    <w:rsid w:val="00C063D5"/>
    <w:rsid w:val="00C10AE6"/>
    <w:rsid w:val="00C441BF"/>
    <w:rsid w:val="00C63C21"/>
    <w:rsid w:val="00C74386"/>
    <w:rsid w:val="00C86856"/>
    <w:rsid w:val="00C96EC7"/>
    <w:rsid w:val="00CA0924"/>
    <w:rsid w:val="00D20513"/>
    <w:rsid w:val="00D471B9"/>
    <w:rsid w:val="00D70A2D"/>
    <w:rsid w:val="00D93478"/>
    <w:rsid w:val="00DC6A29"/>
    <w:rsid w:val="00DF421F"/>
    <w:rsid w:val="00E007DA"/>
    <w:rsid w:val="00E00AB5"/>
    <w:rsid w:val="00E069BC"/>
    <w:rsid w:val="00E109F9"/>
    <w:rsid w:val="00E246E5"/>
    <w:rsid w:val="00E31323"/>
    <w:rsid w:val="00E5393C"/>
    <w:rsid w:val="00E55A52"/>
    <w:rsid w:val="00E87240"/>
    <w:rsid w:val="00EB2E61"/>
    <w:rsid w:val="00EB669F"/>
    <w:rsid w:val="00F005E4"/>
    <w:rsid w:val="00F140F3"/>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3B8E1-3643-46DB-9110-1D81E32E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20</Pages>
  <Words>4936</Words>
  <Characters>26656</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ΤΕΥΔ λιπαντικα</vt:lpstr>
    </vt:vector>
  </TitlesOfParts>
  <Manager>Νιτσακη</Manager>
  <Company>Δημος Πρεβεζας</Company>
  <LinksUpToDate>false</LinksUpToDate>
  <CharactersWithSpaces>31529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ΤΕΥΔ λιπαντικα</dc:title>
  <dc:subject>ΤΕΥΔ λιπαντικα</dc:subject>
  <dc:creator>Φωτοπουλος</dc:creator>
  <cp:keywords>ΤΕΥΔ λιπαντικα</cp:keywords>
  <dc:description>Προμηθεια ελαιολιπαντικων για μεταφορικα μεσα &amp; μηχανηματα εργων_x000d_
€31.017,36</dc:description>
  <cp:lastModifiedBy>Φωτοπουλος</cp:lastModifiedBy>
  <cp:revision>13</cp:revision>
  <cp:lastPrinted>2016-10-26T08:40:00Z</cp:lastPrinted>
  <dcterms:created xsi:type="dcterms:W3CDTF">2017-04-03T11:36:00Z</dcterms:created>
  <dcterms:modified xsi:type="dcterms:W3CDTF">2018-04-16T06:36:00Z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